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E584013" w14:textId="77777777" w:rsidR="00840102" w:rsidRPr="008570C8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8570C8">
        <w:rPr>
          <w:sz w:val="28"/>
          <w:szCs w:val="28"/>
        </w:rPr>
        <w:t>ПРИЛОЖЕНИЕ №1</w:t>
      </w:r>
    </w:p>
    <w:p w14:paraId="2A9F05ED" w14:textId="77777777" w:rsidR="00840102" w:rsidRPr="008570C8" w:rsidRDefault="0083097C">
      <w:pPr>
        <w:ind w:left="7971" w:right="26" w:firstLine="2094"/>
        <w:jc w:val="center"/>
      </w:pPr>
      <w:r w:rsidRPr="008570C8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городского поселения</w:t>
      </w:r>
    </w:p>
    <w:p w14:paraId="3E034E10" w14:textId="77777777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>Ейского района</w:t>
      </w:r>
    </w:p>
    <w:p w14:paraId="1FD69D39" w14:textId="62AA020B" w:rsidR="00840102" w:rsidRPr="008570C8" w:rsidRDefault="0083097C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 w:rsidR="00A93A9F">
        <w:rPr>
          <w:sz w:val="28"/>
          <w:szCs w:val="28"/>
        </w:rPr>
        <w:t>04.08.2021</w:t>
      </w:r>
      <w:r w:rsidRPr="008570C8">
        <w:rPr>
          <w:sz w:val="28"/>
          <w:szCs w:val="28"/>
        </w:rPr>
        <w:t xml:space="preserve"> № </w:t>
      </w:r>
      <w:r w:rsidR="00A93A9F">
        <w:rPr>
          <w:sz w:val="28"/>
          <w:szCs w:val="28"/>
        </w:rPr>
        <w:t>623</w:t>
      </w:r>
    </w:p>
    <w:p w14:paraId="075A4C48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8570C8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14094458" w14:textId="77777777" w:rsidR="00840102" w:rsidRPr="008570C8" w:rsidRDefault="0083097C">
      <w:pPr>
        <w:snapToGrid w:val="0"/>
        <w:ind w:left="7971" w:right="26" w:firstLine="2094"/>
        <w:jc w:val="center"/>
      </w:pPr>
      <w:r w:rsidRPr="008570C8">
        <w:rPr>
          <w:sz w:val="28"/>
          <w:szCs w:val="28"/>
        </w:rPr>
        <w:t>«ПРИЛОЖЕНИЕ</w:t>
      </w:r>
    </w:p>
    <w:p w14:paraId="428FA54E" w14:textId="77777777" w:rsidR="00840102" w:rsidRPr="008570C8" w:rsidRDefault="00840102">
      <w:pPr>
        <w:snapToGrid w:val="0"/>
        <w:ind w:left="10065" w:right="26"/>
        <w:rPr>
          <w:sz w:val="28"/>
          <w:szCs w:val="28"/>
        </w:rPr>
      </w:pPr>
    </w:p>
    <w:p w14:paraId="1BC58A2A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УТВЕРЖДЕН</w:t>
      </w:r>
    </w:p>
    <w:p w14:paraId="04522529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 xml:space="preserve">постановлением администрации  Ейского городского поселения       Ейского района </w:t>
      </w:r>
    </w:p>
    <w:p w14:paraId="5E683656" w14:textId="77777777" w:rsidR="00840102" w:rsidRPr="008570C8" w:rsidRDefault="0083097C">
      <w:pPr>
        <w:snapToGrid w:val="0"/>
        <w:ind w:left="10065" w:right="26"/>
        <w:jc w:val="center"/>
      </w:pPr>
      <w:r w:rsidRPr="008570C8">
        <w:rPr>
          <w:sz w:val="28"/>
          <w:szCs w:val="28"/>
        </w:rPr>
        <w:t>от 24 ноября 2017 года № 1181</w:t>
      </w:r>
    </w:p>
    <w:p w14:paraId="5EF97408" w14:textId="77777777" w:rsidR="00840102" w:rsidRPr="008570C8" w:rsidRDefault="0083097C">
      <w:pPr>
        <w:widowControl w:val="0"/>
        <w:ind w:left="9923" w:right="26"/>
        <w:jc w:val="center"/>
      </w:pPr>
      <w:r w:rsidRPr="008570C8">
        <w:rPr>
          <w:sz w:val="28"/>
          <w:szCs w:val="28"/>
        </w:rPr>
        <w:t>(в редакции постановления</w:t>
      </w:r>
    </w:p>
    <w:p w14:paraId="22E53B3D" w14:textId="77777777" w:rsidR="00840102" w:rsidRPr="008570C8" w:rsidRDefault="0083097C">
      <w:pPr>
        <w:widowControl w:val="0"/>
        <w:ind w:left="10065" w:right="26"/>
        <w:jc w:val="center"/>
      </w:pPr>
      <w:r w:rsidRPr="008570C8">
        <w:rPr>
          <w:sz w:val="28"/>
          <w:szCs w:val="28"/>
        </w:rPr>
        <w:t>администрации Ейского городского поселения Ейского района</w:t>
      </w:r>
    </w:p>
    <w:p w14:paraId="67FE8F97" w14:textId="00CA5074" w:rsidR="00A93A9F" w:rsidRPr="008570C8" w:rsidRDefault="00A93A9F" w:rsidP="00A93A9F">
      <w:pPr>
        <w:tabs>
          <w:tab w:val="left" w:pos="8070"/>
        </w:tabs>
        <w:ind w:left="7971" w:right="26" w:firstLine="2094"/>
        <w:jc w:val="center"/>
      </w:pPr>
      <w:r w:rsidRPr="008570C8">
        <w:rPr>
          <w:sz w:val="28"/>
          <w:szCs w:val="28"/>
        </w:rPr>
        <w:t xml:space="preserve">от </w:t>
      </w:r>
      <w:r>
        <w:rPr>
          <w:sz w:val="28"/>
          <w:szCs w:val="28"/>
        </w:rPr>
        <w:t>04.08.2021</w:t>
      </w:r>
      <w:r w:rsidRPr="008570C8">
        <w:rPr>
          <w:sz w:val="28"/>
          <w:szCs w:val="28"/>
        </w:rPr>
        <w:t xml:space="preserve"> № </w:t>
      </w:r>
      <w:r>
        <w:rPr>
          <w:sz w:val="28"/>
          <w:szCs w:val="28"/>
        </w:rPr>
        <w:t>623</w:t>
      </w:r>
      <w:r>
        <w:rPr>
          <w:sz w:val="28"/>
          <w:szCs w:val="28"/>
        </w:rPr>
        <w:t>)</w:t>
      </w:r>
      <w:bookmarkStart w:id="0" w:name="_GoBack"/>
      <w:bookmarkEnd w:id="0"/>
    </w:p>
    <w:p w14:paraId="58C7BE88" w14:textId="77777777" w:rsidR="00840102" w:rsidRPr="008570C8" w:rsidRDefault="0084010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8570C8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14:paraId="5363BB4A" w14:textId="77777777" w:rsidR="00840102" w:rsidRPr="008570C8" w:rsidRDefault="00840102">
      <w:pPr>
        <w:snapToGrid w:val="0"/>
        <w:ind w:left="9923"/>
        <w:jc w:val="center"/>
        <w:rPr>
          <w:sz w:val="28"/>
          <w:szCs w:val="28"/>
        </w:rPr>
      </w:pPr>
    </w:p>
    <w:p w14:paraId="3414F0BC" w14:textId="77777777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>Паспорт</w:t>
      </w:r>
    </w:p>
    <w:p w14:paraId="22642787" w14:textId="77777777" w:rsidR="00840102" w:rsidRPr="008570C8" w:rsidRDefault="0083097C">
      <w:pPr>
        <w:widowControl w:val="0"/>
        <w:jc w:val="center"/>
      </w:pPr>
      <w:r w:rsidRPr="008570C8">
        <w:rPr>
          <w:b/>
          <w:bCs/>
          <w:sz w:val="28"/>
          <w:szCs w:val="28"/>
        </w:rPr>
        <w:t xml:space="preserve">муниципальной  программы Ейского городского поселения Ейского района </w:t>
      </w:r>
      <w:r w:rsidRPr="008570C8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14:paraId="774D279A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p w14:paraId="65F53CAC" w14:textId="77777777" w:rsidR="00840102" w:rsidRPr="008570C8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8570C8" w14:paraId="3155A46F" w14:textId="77777777">
        <w:trPr>
          <w:trHeight w:val="539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8570C8" w:rsidRDefault="0083097C">
            <w:pPr>
              <w:widowControl w:val="0"/>
            </w:pPr>
            <w:r w:rsidRPr="008570C8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8570C8" w:rsidRDefault="0083097C">
            <w:pPr>
              <w:pStyle w:val="1"/>
              <w:keepNext w:val="0"/>
              <w:ind w:right="-1"/>
            </w:pPr>
            <w:r w:rsidRPr="008570C8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8570C8" w14:paraId="2DF2D3AC" w14:textId="77777777">
        <w:trPr>
          <w:trHeight w:val="888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8570C8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8570C8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8570C8" w14:paraId="2EE32A24" w14:textId="77777777">
        <w:trPr>
          <w:trHeight w:val="12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8570C8" w14:paraId="51B047F8" w14:textId="77777777">
        <w:trPr>
          <w:trHeight w:val="845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Цели  Программы</w:t>
            </w:r>
          </w:p>
          <w:p w14:paraId="7DF03C4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 xml:space="preserve">- Повышение комфортности и безопасности условий проживания и отдыха граждан на территории </w:t>
            </w:r>
            <w:r w:rsidRPr="008570C8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8570C8" w14:paraId="3066FF46" w14:textId="77777777">
        <w:trPr>
          <w:trHeight w:val="2014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Задачи  Программы</w:t>
            </w:r>
          </w:p>
          <w:p w14:paraId="2A94CD81" w14:textId="77777777" w:rsidR="00840102" w:rsidRPr="008570C8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совершенствование нормативной правовой базы Ейского городского поселения</w:t>
            </w:r>
          </w:p>
          <w:p w14:paraId="790B7F5F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7777777" w:rsidR="00840102" w:rsidRPr="008570C8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формирование перечней территорий для выполнения работ по комплексному благоустройству;</w:t>
            </w:r>
          </w:p>
          <w:p w14:paraId="45269397" w14:textId="77777777" w:rsidR="00840102" w:rsidRPr="008570C8" w:rsidRDefault="0083097C">
            <w:pPr>
              <w:pStyle w:val="ConsPlusNormal"/>
              <w:ind w:right="26" w:firstLine="0"/>
              <w:jc w:val="both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 комплексное благоустройство придомовых территорий;</w:t>
            </w:r>
          </w:p>
          <w:p w14:paraId="73F8F1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 комплексное благоустройство территорий общего пользования.</w:t>
            </w:r>
          </w:p>
        </w:tc>
      </w:tr>
      <w:tr w:rsidR="00840102" w:rsidRPr="008570C8" w14:paraId="7F48B39D" w14:textId="77777777">
        <w:trPr>
          <w:trHeight w:val="3107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8FF3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подготовленных нормативных правовых актов (НПА);</w:t>
            </w:r>
          </w:p>
          <w:p w14:paraId="3D302822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сформированных перечней территорий для выполнения работ по комплексному благоустройству;</w:t>
            </w:r>
          </w:p>
          <w:p w14:paraId="7B80656F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придомовых территорий;</w:t>
            </w:r>
          </w:p>
          <w:p w14:paraId="07C03F4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благоустроенных дворовых территорий от общего количества дворовых территорий;</w:t>
            </w:r>
          </w:p>
          <w:p w14:paraId="754916B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-охват населения благоустроенными дворовыми территориями;</w:t>
            </w:r>
          </w:p>
          <w:p w14:paraId="0FF8FE44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-количество благоустроенных территорий общего пользования;</w:t>
            </w:r>
          </w:p>
          <w:p w14:paraId="5E3F2861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-площадь благоустроенных муниципальных территорий общего пользования;</w:t>
            </w:r>
          </w:p>
          <w:p w14:paraId="37FCFB7D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-доля площади благоустроенных муниципальных территорий общего пользования.</w:t>
            </w:r>
          </w:p>
        </w:tc>
      </w:tr>
      <w:tr w:rsidR="00840102" w:rsidRPr="008570C8" w14:paraId="3A378308" w14:textId="77777777">
        <w:trPr>
          <w:trHeight w:val="681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A0F66" w14:textId="77777777" w:rsidR="00840102" w:rsidRPr="008570C8" w:rsidRDefault="00840102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  <w:p w14:paraId="107D83D7" w14:textId="77777777" w:rsidR="00840102" w:rsidRPr="008570C8" w:rsidRDefault="0083097C">
            <w:pPr>
              <w:widowControl w:val="0"/>
              <w:jc w:val="both"/>
            </w:pPr>
            <w:r w:rsidRPr="008570C8">
              <w:rPr>
                <w:sz w:val="28"/>
                <w:szCs w:val="28"/>
              </w:rPr>
              <w:t>2018-2024 годы.</w:t>
            </w:r>
          </w:p>
        </w:tc>
      </w:tr>
      <w:tr w:rsidR="00840102" w:rsidRPr="008570C8" w14:paraId="4DADE738" w14:textId="77777777">
        <w:trPr>
          <w:trHeight w:val="1922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8570C8" w:rsidRDefault="0083097C">
            <w:pPr>
              <w:widowControl w:val="0"/>
            </w:pPr>
            <w:r w:rsidRPr="008570C8">
              <w:rPr>
                <w:bCs/>
                <w:sz w:val="28"/>
                <w:szCs w:val="28"/>
              </w:rPr>
              <w:lastRenderedPageBreak/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274E0E3C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726B49" w:rsidRPr="008D4E44">
              <w:rPr>
                <w:sz w:val="28"/>
                <w:szCs w:val="28"/>
              </w:rPr>
              <w:t>110 877,9</w:t>
            </w:r>
            <w:r w:rsidRPr="008D4E44">
              <w:rPr>
                <w:sz w:val="28"/>
                <w:szCs w:val="28"/>
              </w:rPr>
              <w:t xml:space="preserve"> тысяч рублей, в том числе: </w:t>
            </w:r>
          </w:p>
          <w:p w14:paraId="07E011CE" w14:textId="77777777" w:rsidR="00840102" w:rsidRPr="008D4E44" w:rsidRDefault="00840102">
            <w:pPr>
              <w:widowControl w:val="0"/>
              <w:rPr>
                <w:sz w:val="28"/>
                <w:szCs w:val="28"/>
              </w:rPr>
            </w:pPr>
          </w:p>
          <w:p w14:paraId="3A17C981" w14:textId="665618F5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местного бюджета – </w:t>
            </w:r>
            <w:r w:rsidR="00F35B92" w:rsidRPr="008D4E44">
              <w:rPr>
                <w:sz w:val="28"/>
                <w:szCs w:val="28"/>
              </w:rPr>
              <w:t>2</w:t>
            </w:r>
            <w:r w:rsidR="00DC3F7A" w:rsidRPr="008D4E44">
              <w:rPr>
                <w:sz w:val="28"/>
                <w:szCs w:val="28"/>
              </w:rPr>
              <w:t>3</w:t>
            </w:r>
            <w:r w:rsidR="00173D74" w:rsidRPr="008D4E44">
              <w:rPr>
                <w:sz w:val="28"/>
                <w:szCs w:val="28"/>
              </w:rPr>
              <w:t> 060,7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D9A2026" w14:textId="6805BE1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из средств краевого бюджета – </w:t>
            </w:r>
            <w:r w:rsidR="00726B49" w:rsidRPr="008D4E44">
              <w:rPr>
                <w:sz w:val="28"/>
                <w:szCs w:val="28"/>
              </w:rPr>
              <w:t>65 528,0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CD013D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средств федерального бюджета  – 19 842,2 тыс. рублей;</w:t>
            </w:r>
          </w:p>
          <w:p w14:paraId="359513B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из внебюджетных источников – 2</w:t>
            </w:r>
            <w:r w:rsidR="00DC3F7A" w:rsidRPr="008D4E44">
              <w:rPr>
                <w:sz w:val="28"/>
                <w:szCs w:val="28"/>
              </w:rPr>
              <w:t xml:space="preserve"> </w:t>
            </w:r>
            <w:r w:rsidRPr="008D4E44">
              <w:rPr>
                <w:sz w:val="28"/>
                <w:szCs w:val="28"/>
              </w:rPr>
              <w:t>447,0 тыс. рублей;</w:t>
            </w:r>
          </w:p>
          <w:p w14:paraId="33231932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в том числе по годам:</w:t>
            </w:r>
          </w:p>
          <w:p w14:paraId="2B2BCC1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3 268,4 тыс. рублей;</w:t>
            </w:r>
          </w:p>
          <w:p w14:paraId="4A406C8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2 407,5 тыс. рублей;</w:t>
            </w:r>
          </w:p>
          <w:p w14:paraId="248FAA3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2020 год – </w:t>
            </w:r>
            <w:r w:rsidR="00926036" w:rsidRPr="008D4E44">
              <w:rPr>
                <w:sz w:val="28"/>
                <w:szCs w:val="28"/>
              </w:rPr>
              <w:t>2 563,8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682DF65" w14:textId="6ABBC3FB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2021 год – </w:t>
            </w:r>
            <w:r w:rsidR="00DC3F7A" w:rsidRPr="008D4E44">
              <w:rPr>
                <w:sz w:val="28"/>
                <w:szCs w:val="28"/>
              </w:rPr>
              <w:t>5</w:t>
            </w:r>
            <w:r w:rsidRPr="008D4E44">
              <w:rPr>
                <w:sz w:val="28"/>
                <w:szCs w:val="28"/>
              </w:rPr>
              <w:t xml:space="preserve"> </w:t>
            </w:r>
            <w:r w:rsidR="00173D74" w:rsidRPr="008D4E44">
              <w:rPr>
                <w:sz w:val="28"/>
                <w:szCs w:val="28"/>
              </w:rPr>
              <w:t>510</w:t>
            </w:r>
            <w:r w:rsidRPr="008D4E44">
              <w:rPr>
                <w:sz w:val="28"/>
                <w:szCs w:val="28"/>
              </w:rPr>
              <w:t>,</w:t>
            </w:r>
            <w:r w:rsidR="00173D74" w:rsidRPr="008D4E44">
              <w:rPr>
                <w:sz w:val="28"/>
                <w:szCs w:val="28"/>
              </w:rPr>
              <w:t>4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55C0FB7C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2022 год – </w:t>
            </w:r>
            <w:r w:rsidR="00C90856" w:rsidRPr="008D4E44">
              <w:rPr>
                <w:sz w:val="28"/>
                <w:szCs w:val="28"/>
              </w:rPr>
              <w:t xml:space="preserve">3 </w:t>
            </w:r>
            <w:r w:rsidR="00F35B92" w:rsidRPr="008D4E44">
              <w:rPr>
                <w:sz w:val="28"/>
                <w:szCs w:val="28"/>
              </w:rPr>
              <w:t>5</w:t>
            </w:r>
            <w:r w:rsidR="00C90856" w:rsidRPr="008D4E44">
              <w:rPr>
                <w:sz w:val="28"/>
                <w:szCs w:val="28"/>
              </w:rPr>
              <w:t>1</w:t>
            </w:r>
            <w:r w:rsidRPr="008D4E44">
              <w:rPr>
                <w:sz w:val="28"/>
                <w:szCs w:val="28"/>
              </w:rPr>
              <w:t>0,</w:t>
            </w:r>
            <w:r w:rsidR="00C90856" w:rsidRPr="008D4E44">
              <w:rPr>
                <w:sz w:val="28"/>
                <w:szCs w:val="28"/>
              </w:rPr>
              <w:t>6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677C9D0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C90856" w:rsidRPr="008D4E44">
              <w:rPr>
                <w:sz w:val="28"/>
                <w:szCs w:val="28"/>
              </w:rPr>
              <w:t>5 800,0</w:t>
            </w:r>
            <w:r w:rsidRPr="008D4E44">
              <w:rPr>
                <w:sz w:val="28"/>
                <w:szCs w:val="28"/>
              </w:rPr>
              <w:t xml:space="preserve"> тыс. рублей;</w:t>
            </w:r>
          </w:p>
          <w:p w14:paraId="32A2408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средств местного бюджета;</w:t>
            </w:r>
          </w:p>
          <w:p w14:paraId="15938E4F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6 266,0 тыс. рублей;</w:t>
            </w:r>
          </w:p>
          <w:p w14:paraId="6D8E48F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0691F431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2851A1CB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5EB89FB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36 012,0 тыс. рублей;</w:t>
            </w:r>
          </w:p>
          <w:p w14:paraId="6BD5224C" w14:textId="5A2112CF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 xml:space="preserve">2023 год – </w:t>
            </w:r>
            <w:r w:rsidR="00726B49" w:rsidRPr="008D4E44">
              <w:rPr>
                <w:sz w:val="28"/>
              </w:rPr>
              <w:t xml:space="preserve">23 250,0 </w:t>
            </w:r>
            <w:r w:rsidRPr="008D4E44">
              <w:rPr>
                <w:sz w:val="28"/>
                <w:szCs w:val="28"/>
              </w:rPr>
              <w:t>тыс. рублей;</w:t>
            </w:r>
          </w:p>
          <w:p w14:paraId="6A91BB7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краевого бюджета;</w:t>
            </w:r>
          </w:p>
          <w:p w14:paraId="73D28A3E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19842,2 тыс. рублей;</w:t>
            </w:r>
          </w:p>
          <w:p w14:paraId="1382BA88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0,0 тыс. рублей;</w:t>
            </w:r>
          </w:p>
          <w:p w14:paraId="193AA0E4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793B081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68B35710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14:paraId="431FFDDE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14:paraId="3D5B0D8F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lastRenderedPageBreak/>
              <w:t>2024 год – 0,0 тыс. рублей, за счет федерального бюджета;</w:t>
            </w:r>
          </w:p>
          <w:p w14:paraId="6923ED9B" w14:textId="77777777" w:rsidR="00840102" w:rsidRPr="008D4E44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2018 год – 0,0 тыс. рублей;</w:t>
            </w:r>
          </w:p>
          <w:p w14:paraId="39FA697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2019 год – 2 447,0 тыс. рублей;</w:t>
            </w:r>
          </w:p>
          <w:p w14:paraId="56ACDBA3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2020 год – 0,0 тыс. рублей;</w:t>
            </w:r>
          </w:p>
          <w:p w14:paraId="4072DB26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2021 год – 0,0 тыс. рублей;</w:t>
            </w:r>
          </w:p>
          <w:p w14:paraId="114E1FF7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2022 год – 0,0 тыс. рублей;</w:t>
            </w:r>
          </w:p>
          <w:p w14:paraId="7D2D146D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2023 год – 0,0 тыс. рублей;</w:t>
            </w:r>
          </w:p>
          <w:p w14:paraId="4575A7A9" w14:textId="77777777" w:rsidR="00840102" w:rsidRPr="008D4E44" w:rsidRDefault="0083097C">
            <w:pPr>
              <w:widowControl w:val="0"/>
              <w:jc w:val="both"/>
            </w:pPr>
            <w:r w:rsidRPr="008D4E44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14:paraId="238C2D9B" w14:textId="77777777" w:rsidR="00840102" w:rsidRPr="008570C8" w:rsidRDefault="00840102">
      <w:pPr>
        <w:widowControl w:val="0"/>
      </w:pPr>
    </w:p>
    <w:p w14:paraId="53BE5A1D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>
        <w:rPr>
          <w:bCs/>
          <w:sz w:val="28"/>
          <w:szCs w:val="28"/>
        </w:rPr>
        <w:t>я</w:t>
      </w:r>
      <w:r w:rsidRPr="008570C8">
        <w:rPr>
          <w:bCs/>
          <w:sz w:val="28"/>
          <w:szCs w:val="28"/>
        </w:rPr>
        <w:t xml:space="preserve"> </w:t>
      </w:r>
    </w:p>
    <w:p w14:paraId="4893FD53" w14:textId="77777777" w:rsidR="00840102" w:rsidRPr="008570C8" w:rsidRDefault="0083097C">
      <w:pPr>
        <w:widowControl w:val="0"/>
        <w:autoSpaceDE w:val="0"/>
        <w:ind w:right="26"/>
        <w:jc w:val="center"/>
      </w:pPr>
      <w:r w:rsidRPr="008570C8">
        <w:rPr>
          <w:bCs/>
          <w:sz w:val="28"/>
          <w:szCs w:val="28"/>
        </w:rPr>
        <w:t>Ейского района</w:t>
      </w:r>
    </w:p>
    <w:p w14:paraId="706A3D7B" w14:textId="77777777" w:rsidR="00840102" w:rsidRPr="008570C8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8570C8">
        <w:rPr>
          <w:sz w:val="28"/>
          <w:szCs w:val="28"/>
        </w:rPr>
        <w:t>ия талантливых людей, растет вос</w:t>
      </w:r>
      <w:r w:rsidRPr="008570C8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общего пользования:</w:t>
      </w:r>
    </w:p>
    <w:p w14:paraId="3248E976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14:paraId="22C1D54B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77777777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Pr="008570C8">
        <w:rPr>
          <w:sz w:val="28"/>
          <w:szCs w:val="28"/>
        </w:rPr>
        <w:br/>
        <w:t>10-15 лет назад.</w:t>
      </w:r>
    </w:p>
    <w:p w14:paraId="4696C34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Благоустройство – важное направление в развитии территории города 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14:paraId="20CDBD94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кВ по </w:t>
      </w:r>
      <w:r w:rsidRPr="008570C8">
        <w:rPr>
          <w:rFonts w:ascii="Times New Roman" w:hAnsi="Times New Roman" w:cs="Times New Roman"/>
          <w:sz w:val="28"/>
          <w:szCs w:val="28"/>
        </w:rPr>
        <w:br/>
        <w:t xml:space="preserve">ул. Пляжной от ул. Рабочей до опоры В2-37 в г. Ейске», в рамках исполнения которого выполнена замена </w:t>
      </w:r>
      <w:r w:rsidRPr="008570C8">
        <w:rPr>
          <w:rFonts w:ascii="Times New Roman" w:hAnsi="Times New Roman" w:cs="Times New Roman"/>
          <w:sz w:val="28"/>
          <w:szCs w:val="28"/>
        </w:rPr>
        <w:br/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кабельных линий электроснабжения КЛ-6кВ, КЛ-04 кВ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14:paraId="0FEEA13F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8570C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570C8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14:paraId="50ACB67E" w14:textId="77777777" w:rsidR="00840102" w:rsidRPr="008570C8" w:rsidRDefault="0083097C">
      <w:pPr>
        <w:pStyle w:val="aff1"/>
        <w:widowControl w:val="0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конкурентоспособность санаторно-курортного и туристического комплекса. </w:t>
      </w:r>
    </w:p>
    <w:p w14:paraId="0CE1D9F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14:paraId="4F748D0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14:paraId="45546399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</w:t>
      </w:r>
      <w:r w:rsidRPr="008570C8">
        <w:rPr>
          <w:sz w:val="28"/>
          <w:szCs w:val="28"/>
        </w:rPr>
        <w:br/>
        <w:t xml:space="preserve">имени Пушкина в г. Ейске, приобретен и установлен мобильный автономный туалетный экомодуль, </w:t>
      </w:r>
      <w:r w:rsidRPr="008570C8">
        <w:rPr>
          <w:sz w:val="28"/>
          <w:szCs w:val="28"/>
        </w:rPr>
        <w:br/>
        <w:t>адаптированный для маломобильных групп населения.</w:t>
      </w:r>
    </w:p>
    <w:p w14:paraId="517DB4AE" w14:textId="74A5812E" w:rsidR="00840102" w:rsidRPr="008570C8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14:paraId="5E8957B8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14:paraId="55F705E2" w14:textId="77777777" w:rsidR="00926036" w:rsidRPr="008570C8" w:rsidRDefault="00926036" w:rsidP="00926036">
      <w:pPr>
        <w:ind w:right="-141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ул.Пляжная, устройство тротуара по ул.Седина от ул.К.Либкнехта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автополива по ул.Красная от ул.Мичурина до ул.Герцена, посадка деревьев и кустарников по ул.К.Либкнехта от ул.Нижнесадовой до ул.Кропоткина, устройство тротуара по ул.Мичурина в створе ул.Казачьей, устройство тротуара, устройство газонов по ул.Герцена в створе ул.Ленинградской. За счет средств бюджета г.Ейска проведены мероприятия по благоустройству 2-ой очереди Никольского парка, а именно ремонт дорожного полотна вокруг парка и установка декоративных ограждений.</w:t>
      </w:r>
    </w:p>
    <w:p w14:paraId="00A9995B" w14:textId="77777777" w:rsidR="001A7E24" w:rsidRPr="008570C8" w:rsidRDefault="001A7E24" w:rsidP="001A7E24">
      <w:pPr>
        <w:ind w:firstLine="709"/>
        <w:jc w:val="both"/>
        <w:rPr>
          <w:bCs/>
          <w:sz w:val="28"/>
        </w:rPr>
      </w:pPr>
      <w:r w:rsidRPr="008570C8">
        <w:rPr>
          <w:sz w:val="28"/>
          <w:szCs w:val="28"/>
        </w:rPr>
        <w:lastRenderedPageBreak/>
        <w:t>В</w:t>
      </w:r>
      <w:r w:rsidR="001B2C9F" w:rsidRPr="008570C8">
        <w:rPr>
          <w:sz w:val="28"/>
          <w:szCs w:val="28"/>
        </w:rPr>
        <w:t xml:space="preserve"> 2020 </w:t>
      </w:r>
      <w:r w:rsidRPr="008570C8">
        <w:rPr>
          <w:sz w:val="28"/>
        </w:rPr>
        <w:t xml:space="preserve">в поселке Морском </w:t>
      </w:r>
      <w:r w:rsidRPr="008570C8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8570C8">
        <w:rPr>
          <w:sz w:val="28"/>
          <w:szCs w:val="28"/>
        </w:rPr>
        <w:t>ак же с целью обеспечения безопасного пребывая детей</w:t>
      </w:r>
      <w:r w:rsidR="00B800F7" w:rsidRPr="008570C8">
        <w:rPr>
          <w:sz w:val="28"/>
          <w:szCs w:val="28"/>
        </w:rPr>
        <w:t>,</w:t>
      </w:r>
      <w:r w:rsidRPr="008570C8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8570C8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улице Московской.</w:t>
      </w:r>
    </w:p>
    <w:p w14:paraId="056CDAE7" w14:textId="77777777" w:rsidR="00840102" w:rsidRPr="008570C8" w:rsidRDefault="0083097C" w:rsidP="00173D74">
      <w:pPr>
        <w:ind w:right="-147" w:firstLine="709"/>
        <w:jc w:val="both"/>
      </w:pPr>
      <w:r w:rsidRPr="008570C8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8570C8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77777777" w:rsidR="00840102" w:rsidRPr="008570C8" w:rsidRDefault="0083097C">
      <w:pPr>
        <w:pStyle w:val="ConsPlusNormal"/>
        <w:tabs>
          <w:tab w:val="left" w:pos="142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 программа Ейского городского поселения Ейского района «Формирование современной городской среды на 2018-2024 годы».</w:t>
      </w:r>
    </w:p>
    <w:p w14:paraId="0D53CF0E" w14:textId="77777777" w:rsidR="00F610DE" w:rsidRPr="008570C8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Настоящая муниципальная программа</w:t>
      </w:r>
      <w:r w:rsidR="00900A93" w:rsidRPr="008570C8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77777777" w:rsidR="00840102" w:rsidRPr="008570C8" w:rsidRDefault="0083097C">
      <w:pPr>
        <w:widowControl w:val="0"/>
        <w:autoSpaceDE w:val="0"/>
        <w:ind w:right="26" w:firstLine="709"/>
        <w:jc w:val="both"/>
      </w:pPr>
      <w:r w:rsidRPr="008570C8">
        <w:rPr>
          <w:sz w:val="28"/>
          <w:szCs w:val="28"/>
        </w:rPr>
        <w:t xml:space="preserve">Управление жилищно-коммунального хозяйства администрации Ейского городского поселения Ейского района </w:t>
      </w:r>
      <w:r w:rsidRPr="008570C8">
        <w:rPr>
          <w:sz w:val="28"/>
          <w:szCs w:val="28"/>
        </w:rPr>
        <w:lastRenderedPageBreak/>
        <w:t>выступает в качестве ответственного исполнителя муниципальной программы. Соисполнителями (участниками) 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14:paraId="682077DB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Муниципальная  программа Ейского городского поселения Ейского района «Формирование современной городской среды  на 2018-2024 годы» реализуется  при непосредственном участии жителей и организаций города Ейска в ее формировании и исполнении.</w:t>
      </w:r>
    </w:p>
    <w:p w14:paraId="40A2F383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 территории  многоквартирных домов, находящихся  в федеральной собственности.</w:t>
      </w:r>
    </w:p>
    <w:p w14:paraId="4664B218" w14:textId="77777777" w:rsidR="00926036" w:rsidRPr="008570C8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8570C8" w:rsidRDefault="0083097C">
      <w:pPr>
        <w:widowControl w:val="0"/>
        <w:ind w:right="26"/>
        <w:jc w:val="center"/>
      </w:pPr>
      <w:r w:rsidRPr="008570C8">
        <w:rPr>
          <w:sz w:val="28"/>
          <w:szCs w:val="28"/>
        </w:rPr>
        <w:t>муниципальной программы</w:t>
      </w:r>
    </w:p>
    <w:p w14:paraId="07B8AB8D" w14:textId="77777777" w:rsidR="00840102" w:rsidRPr="008570C8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При  определении  приоритетов политики администрации города Ейска в сфере  благоустройства  были  учтены:</w:t>
      </w:r>
    </w:p>
    <w:p w14:paraId="751BC33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</w:t>
      </w:r>
      <w:r w:rsidRPr="008570C8">
        <w:rPr>
          <w:sz w:val="28"/>
          <w:szCs w:val="28"/>
        </w:rPr>
        <w:lastRenderedPageBreak/>
        <w:t>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14:paraId="2311F3B4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77777777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1.Совершенствование нормативной правовой базы Ейского городского поселения Ейского района</w:t>
      </w:r>
    </w:p>
    <w:p w14:paraId="73F18E0F" w14:textId="77777777" w:rsidR="00840102" w:rsidRPr="008570C8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2.Формирование перечней территорий для выполнения работ по комплексному благоустройству</w:t>
      </w:r>
    </w:p>
    <w:p w14:paraId="14E3BB48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Задача 4.Комплексное благоустройство территорий общего пользования</w:t>
      </w:r>
    </w:p>
    <w:p w14:paraId="7EAD76C6" w14:textId="77777777" w:rsidR="00840102" w:rsidRPr="008570C8" w:rsidRDefault="0083097C">
      <w:pPr>
        <w:pStyle w:val="ConsPlusNormal"/>
        <w:tabs>
          <w:tab w:val="left" w:pos="0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14:paraId="5FB294EC" w14:textId="77777777" w:rsidR="00840102" w:rsidRPr="008570C8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3544"/>
        <w:gridCol w:w="4961"/>
        <w:gridCol w:w="1843"/>
        <w:gridCol w:w="16"/>
        <w:gridCol w:w="1837"/>
      </w:tblGrid>
      <w:tr w:rsidR="00840102" w:rsidRPr="008570C8" w14:paraId="743A7EB6" w14:textId="77777777" w:rsidTr="00173D74">
        <w:trPr>
          <w:trHeight w:val="55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7F979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цели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8BB3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E055A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B037C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4860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8570C8" w14:paraId="38A0D784" w14:textId="77777777" w:rsidTr="00173D74">
        <w:trPr>
          <w:trHeight w:val="152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C054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343B1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8C168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0970A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F0F74" w14:textId="77777777" w:rsidR="00840102" w:rsidRPr="008570C8" w:rsidRDefault="0083097C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373A6C15" w14:textId="77777777" w:rsidTr="00173D74">
        <w:trPr>
          <w:trHeight w:val="779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8BEE5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005CB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B3C32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14951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BB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0EF2F54C" w14:textId="77777777" w:rsidTr="00173D74">
        <w:trPr>
          <w:trHeight w:val="11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1267D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E607A" w14:textId="77777777" w:rsidR="00840102" w:rsidRPr="008570C8" w:rsidRDefault="0083097C">
            <w:pPr>
              <w:widowControl w:val="0"/>
              <w:autoSpaceDE w:val="0"/>
              <w:ind w:right="26"/>
            </w:pPr>
            <w:r w:rsidRPr="008570C8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804B4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A96C2C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9459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8570C8" w14:paraId="174D2CA0" w14:textId="77777777" w:rsidTr="00173D74">
        <w:trPr>
          <w:trHeight w:val="92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92BB8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EF3C7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B1380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F93B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11D47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66860E45" w14:textId="77777777" w:rsidTr="00173D74">
        <w:trPr>
          <w:trHeight w:val="601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5A51C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BD261" w14:textId="77777777" w:rsidR="00840102" w:rsidRPr="008570C8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29759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50F7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4CD4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8570C8" w14:paraId="454D1BBB" w14:textId="77777777" w:rsidTr="00173D74">
        <w:trPr>
          <w:trHeight w:val="595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E62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6954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A113B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3E7F0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5C46B" w14:textId="77777777" w:rsidR="00840102" w:rsidRPr="008570C8" w:rsidRDefault="00C52810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8570C8" w14:paraId="1DCA6A5F" w14:textId="77777777" w:rsidTr="00173D74">
        <w:trPr>
          <w:trHeight w:val="888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DAD20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77673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7DABE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F7102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263B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840102" w:rsidRPr="008570C8" w14:paraId="665B8B64" w14:textId="77777777" w:rsidTr="00173D74">
        <w:trPr>
          <w:trHeight w:val="847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762E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5C157" w14:textId="77777777" w:rsidR="00840102" w:rsidRPr="008570C8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6FF8C" w14:textId="77777777" w:rsidR="00840102" w:rsidRPr="008570C8" w:rsidRDefault="0083097C">
            <w:pPr>
              <w:pStyle w:val="ConsPlusNormal"/>
              <w:ind w:right="26" w:firstLine="0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668A3" w14:textId="77777777" w:rsidR="00840102" w:rsidRPr="008570C8" w:rsidRDefault="0083097C" w:rsidP="00173D74">
            <w:pPr>
              <w:pStyle w:val="ConsPlusNormal"/>
              <w:ind w:right="26" w:firstLine="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919B1" w14:textId="77777777" w:rsidR="00840102" w:rsidRPr="008570C8" w:rsidRDefault="0083097C" w:rsidP="00173D74">
            <w:pPr>
              <w:pStyle w:val="ConsPlusNormal"/>
              <w:ind w:right="26" w:firstLine="80"/>
              <w:jc w:val="center"/>
            </w:pPr>
            <w:r w:rsidRPr="008570C8">
              <w:rPr>
                <w:rFonts w:ascii="Times New Roman" w:hAnsi="Times New Roman" w:cs="Times New Roman"/>
                <w:sz w:val="28"/>
                <w:szCs w:val="28"/>
              </w:rPr>
              <w:t>0,53</w:t>
            </w:r>
          </w:p>
        </w:tc>
      </w:tr>
    </w:tbl>
    <w:p w14:paraId="60FF7157" w14:textId="77777777" w:rsidR="00840102" w:rsidRPr="008570C8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42ABF3AB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8570C8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77777777" w:rsidR="00840102" w:rsidRPr="008570C8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8570C8">
        <w:rPr>
          <w:sz w:val="28"/>
          <w:szCs w:val="28"/>
        </w:rPr>
        <w:t>Срок реализации Программы установлен на 2018-2024 годы.</w:t>
      </w:r>
    </w:p>
    <w:p w14:paraId="0B29768D" w14:textId="77777777" w:rsidR="00840102" w:rsidRPr="008570C8" w:rsidRDefault="00840102">
      <w:pPr>
        <w:widowControl w:val="0"/>
        <w:ind w:right="26"/>
        <w:rPr>
          <w:sz w:val="28"/>
          <w:szCs w:val="28"/>
        </w:rPr>
      </w:pPr>
    </w:p>
    <w:p w14:paraId="50B5A6A2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4. Мероприятия муниципальной программы</w:t>
      </w:r>
    </w:p>
    <w:p w14:paraId="63C68385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8570C8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8570C8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lastRenderedPageBreak/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8570C8" w:rsidRDefault="0083097C">
      <w:pPr>
        <w:pStyle w:val="aff3"/>
        <w:widowControl w:val="0"/>
        <w:spacing w:after="0" w:line="240" w:lineRule="auto"/>
        <w:ind w:left="0"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79AD48B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3) Минимальный перечень видов работ по благоустройству дворовых территорий содержит: 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676EA269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14:paraId="34831F5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2556CE49" w14:textId="1A5994C7" w:rsidR="00840102" w:rsidRPr="008570C8" w:rsidRDefault="0083097C">
      <w:pPr>
        <w:widowControl w:val="0"/>
        <w:ind w:right="26" w:firstLine="709"/>
        <w:jc w:val="both"/>
        <w:rPr>
          <w:sz w:val="28"/>
        </w:rPr>
      </w:pPr>
      <w:r w:rsidRPr="008570C8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6C4128">
        <w:rPr>
          <w:sz w:val="28"/>
          <w:szCs w:val="28"/>
          <w:lang w:eastAsia="en-US"/>
        </w:rPr>
        <w:t xml:space="preserve"> </w:t>
      </w:r>
      <w:r w:rsidRPr="008570C8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7492"/>
        <w:gridCol w:w="3118"/>
        <w:gridCol w:w="2987"/>
      </w:tblGrid>
      <w:tr w:rsidR="00840102" w:rsidRPr="008570C8" w14:paraId="449EB2F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4936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7717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8D20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E0A5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8570C8" w14:paraId="4EB2B10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4C38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  <w:lang w:val="en-US"/>
              </w:rPr>
              <w:t>I</w:t>
            </w:r>
            <w:r w:rsidRPr="008570C8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5640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Минимальный  перечень  работ  </w:t>
            </w:r>
            <w:r w:rsidRPr="008570C8">
              <w:rPr>
                <w:sz w:val="28"/>
                <w:szCs w:val="28"/>
              </w:rPr>
              <w:t>по благоустройству  дворовых  территорий многоквартирных  домов</w:t>
            </w:r>
          </w:p>
        </w:tc>
      </w:tr>
      <w:tr w:rsidR="00840102" w:rsidRPr="008570C8" w14:paraId="2461BCD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E93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3C21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9C45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D6113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21FEFA6F" w14:textId="77777777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7558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8334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4A0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 xml:space="preserve">1 кв.м 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3F44" w14:textId="77777777" w:rsidR="00840102" w:rsidRPr="008570C8" w:rsidRDefault="0083097C">
            <w:pPr>
              <w:widowControl w:val="0"/>
              <w:ind w:right="26" w:firstLine="280"/>
              <w:jc w:val="right"/>
            </w:pPr>
            <w:r w:rsidRPr="008570C8">
              <w:rPr>
                <w:sz w:val="28"/>
                <w:szCs w:val="28"/>
              </w:rPr>
              <w:t>897,00</w:t>
            </w:r>
          </w:p>
        </w:tc>
      </w:tr>
      <w:tr w:rsidR="00840102" w:rsidRPr="008570C8" w14:paraId="70FEE698" w14:textId="77777777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DA28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0D33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35A3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7DDA5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794830FF" w14:textId="77777777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E1456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FBDA8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BB604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8513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8570C8" w14:paraId="2C1DF6F7" w14:textId="77777777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C93A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0978F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2428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FABC8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8570C8" w14:paraId="3AE8DFC0" w14:textId="77777777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83D5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71E9C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DE09E3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DFA51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1D41DBE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C990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65D15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DBE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F4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13000,00</w:t>
            </w:r>
          </w:p>
        </w:tc>
      </w:tr>
      <w:tr w:rsidR="00840102" w:rsidRPr="008570C8" w14:paraId="04F35FD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EAC7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C85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FA6A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892C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12000,00</w:t>
            </w:r>
          </w:p>
        </w:tc>
      </w:tr>
      <w:tr w:rsidR="00840102" w:rsidRPr="008570C8" w14:paraId="0DAB764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F9D0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1.2.3.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7258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D770A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A855F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3500,00</w:t>
            </w:r>
          </w:p>
        </w:tc>
      </w:tr>
      <w:tr w:rsidR="00840102" w:rsidRPr="008570C8" w14:paraId="5751BC7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4BFC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  <w:lang w:val="en-US"/>
              </w:rPr>
              <w:t>II</w:t>
            </w:r>
            <w:r w:rsidRPr="008570C8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E348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Дополнительный  перечень  работ  </w:t>
            </w:r>
            <w:r w:rsidRPr="008570C8">
              <w:rPr>
                <w:sz w:val="28"/>
                <w:szCs w:val="28"/>
              </w:rPr>
              <w:t>по  благоустройству  дворовых  территорий многоквартирных  домов</w:t>
            </w:r>
          </w:p>
        </w:tc>
      </w:tr>
      <w:tr w:rsidR="00840102" w:rsidRPr="008570C8" w14:paraId="6EF119AE" w14:textId="77777777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B8F00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C6C7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924A8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039AA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8570C8" w14:paraId="477B94B9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309C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2.1.1.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913A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покрытия детских и физкультурных площадок спецсмесью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21C9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E868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480,00</w:t>
            </w:r>
          </w:p>
        </w:tc>
      </w:tr>
      <w:tr w:rsidR="00840102" w:rsidRPr="008570C8" w14:paraId="181A3732" w14:textId="77777777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054B6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BAD14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BA452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B9F46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8570C8" w14:paraId="62E7D4C5" w14:textId="77777777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28D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EC7D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59538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кв.м</w:t>
            </w:r>
            <w:r w:rsidRPr="008570C8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A407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8570C8" w14:paraId="6A389849" w14:textId="77777777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DA649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bCs/>
                <w:sz w:val="28"/>
                <w:szCs w:val="28"/>
              </w:rPr>
              <w:t>2.2.2.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25C6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FE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2F9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  <w:tr w:rsidR="00840102" w:rsidRPr="008570C8" w14:paraId="3D1ABFE9" w14:textId="77777777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72B3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80EE9D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4EC185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E5E8" w14:textId="77777777" w:rsidR="00840102" w:rsidRPr="008570C8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8570C8" w14:paraId="5C436AB2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12430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2.3.1.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61769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CE60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100 кв. м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2181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10 354,00</w:t>
            </w:r>
          </w:p>
        </w:tc>
      </w:tr>
      <w:tr w:rsidR="00840102" w:rsidRPr="008570C8" w14:paraId="6CED1761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112EC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2.3.2.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F9C90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5F5F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BA4E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1 610,00</w:t>
            </w:r>
          </w:p>
        </w:tc>
      </w:tr>
      <w:tr w:rsidR="00840102" w:rsidRPr="008570C8" w14:paraId="562DFD0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6C44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2.3.3.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56C5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AA33F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шт.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6699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2860,00</w:t>
            </w:r>
          </w:p>
        </w:tc>
      </w:tr>
      <w:tr w:rsidR="00840102" w:rsidRPr="008570C8" w14:paraId="653E1B7F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1FD7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6AAD6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481FA" w14:textId="77777777" w:rsidR="00840102" w:rsidRPr="008570C8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B0A12" w14:textId="77777777" w:rsidR="00840102" w:rsidRPr="008570C8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8570C8" w14:paraId="24404476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18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lastRenderedPageBreak/>
              <w:t>2.4.1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357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3F865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31E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70,0</w:t>
            </w:r>
          </w:p>
        </w:tc>
      </w:tr>
      <w:tr w:rsidR="00840102" w:rsidRPr="008570C8" w14:paraId="7B9D0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F18AA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21BA2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AE29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3219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735,00</w:t>
            </w:r>
          </w:p>
        </w:tc>
      </w:tr>
      <w:tr w:rsidR="00840102" w:rsidRPr="008570C8" w14:paraId="6FA523C4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13E71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65AB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A2B2E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90A7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83,00</w:t>
            </w:r>
          </w:p>
        </w:tc>
      </w:tr>
      <w:tr w:rsidR="00840102" w:rsidRPr="008570C8" w14:paraId="6F62A713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5A12E3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934B8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7BAB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3240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1890,00</w:t>
            </w:r>
          </w:p>
        </w:tc>
      </w:tr>
      <w:tr w:rsidR="00840102" w:rsidRPr="008570C8" w14:paraId="6CAEDEBB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07E56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B7B97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11B3D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9C4B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334,00</w:t>
            </w:r>
          </w:p>
        </w:tc>
      </w:tr>
      <w:tr w:rsidR="00840102" w:rsidRPr="008570C8" w14:paraId="6011790D" w14:textId="77777777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3A4F2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2.4.6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98E1" w14:textId="77777777" w:rsidR="00840102" w:rsidRPr="008570C8" w:rsidRDefault="0083097C">
            <w:pPr>
              <w:widowControl w:val="0"/>
              <w:ind w:right="26"/>
            </w:pPr>
            <w:r w:rsidRPr="008570C8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4B5B9" w14:textId="77777777" w:rsidR="00840102" w:rsidRPr="008570C8" w:rsidRDefault="0083097C">
            <w:pPr>
              <w:widowControl w:val="0"/>
              <w:ind w:right="26"/>
              <w:jc w:val="center"/>
            </w:pPr>
            <w:r w:rsidRPr="008570C8">
              <w:rPr>
                <w:sz w:val="28"/>
                <w:szCs w:val="28"/>
              </w:rPr>
              <w:t>1 м пог.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6B6" w14:textId="77777777" w:rsidR="00840102" w:rsidRPr="008570C8" w:rsidRDefault="0083097C">
            <w:pPr>
              <w:widowControl w:val="0"/>
              <w:ind w:right="26"/>
              <w:jc w:val="right"/>
            </w:pPr>
            <w:r w:rsidRPr="008570C8">
              <w:rPr>
                <w:sz w:val="28"/>
                <w:szCs w:val="28"/>
              </w:rPr>
              <w:t>931,00</w:t>
            </w:r>
          </w:p>
        </w:tc>
      </w:tr>
    </w:tbl>
    <w:p w14:paraId="195DC5C3" w14:textId="07CB9E0D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</w:t>
      </w:r>
      <w:r w:rsidRPr="008570C8">
        <w:rPr>
          <w:sz w:val="28"/>
          <w:szCs w:val="28"/>
        </w:rPr>
        <w:br/>
        <w:t>территорий в рамках минимального, дополнительного перечней работ по благоустройству, осуществляется в форме субботника, с обязательной фото и видеофиксацией. Доля участия составляет не менее 10 % от общей стоимости соответствующего вида работ.</w:t>
      </w:r>
    </w:p>
    <w:p w14:paraId="3D787BBE" w14:textId="7364319B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>7)При выборе</w:t>
      </w:r>
      <w:r w:rsidR="006C4128" w:rsidRPr="006C4128">
        <w:rPr>
          <w:bCs/>
          <w:sz w:val="28"/>
          <w:szCs w:val="28"/>
        </w:rPr>
        <w:t xml:space="preserve"> </w:t>
      </w:r>
      <w:r w:rsidRPr="008570C8">
        <w:rPr>
          <w:bCs/>
          <w:sz w:val="28"/>
          <w:szCs w:val="28"/>
        </w:rPr>
        <w:t xml:space="preserve">формы финансового участия </w:t>
      </w:r>
      <w:r w:rsidRPr="008570C8">
        <w:rPr>
          <w:sz w:val="28"/>
          <w:szCs w:val="28"/>
        </w:rPr>
        <w:t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15 %</w:t>
      </w:r>
      <w:r w:rsidRPr="008570C8">
        <w:rPr>
          <w:bCs/>
          <w:sz w:val="28"/>
          <w:szCs w:val="28"/>
        </w:rPr>
        <w:t>.</w:t>
      </w:r>
    </w:p>
    <w:p w14:paraId="523000D0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</w:t>
      </w:r>
      <w:r w:rsidRPr="008570C8">
        <w:rPr>
          <w:bCs/>
          <w:sz w:val="28"/>
          <w:szCs w:val="28"/>
        </w:rPr>
        <w:br/>
        <w:t xml:space="preserve">доля участия определяется как процент от стоимости мероприятий по благоустройству дворовой территории, </w:t>
      </w:r>
      <w:r w:rsidRPr="008570C8">
        <w:rPr>
          <w:sz w:val="28"/>
          <w:szCs w:val="28"/>
        </w:rPr>
        <w:t xml:space="preserve">размер которого может быть не менее 1 % </w:t>
      </w:r>
      <w:r w:rsidRPr="008570C8">
        <w:rPr>
          <w:bCs/>
          <w:sz w:val="28"/>
          <w:szCs w:val="28"/>
        </w:rPr>
        <w:t>и не превышает 50 %.</w:t>
      </w:r>
    </w:p>
    <w:p w14:paraId="169C0EC5" w14:textId="685DDA73" w:rsidR="00840102" w:rsidRPr="006C4128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8570C8">
        <w:rPr>
          <w:sz w:val="28"/>
          <w:szCs w:val="28"/>
        </w:rPr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 «Формирование современной городской среды на 2018-2024 годы».</w:t>
      </w:r>
    </w:p>
    <w:p w14:paraId="7BEF61E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8F9206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8.2. 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50A0E9BD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</w:t>
      </w:r>
      <w:r w:rsidRPr="008570C8">
        <w:rPr>
          <w:sz w:val="28"/>
          <w:szCs w:val="28"/>
        </w:rPr>
        <w:lastRenderedPageBreak/>
        <w:t>администрации Ейского городского поселения Ейского района.</w:t>
      </w:r>
    </w:p>
    <w:p w14:paraId="20D011A8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77777777" w:rsidR="00840102" w:rsidRPr="008570C8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EA60D4B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</w:t>
      </w:r>
      <w:r w:rsidR="006C4128" w:rsidRPr="008570C8">
        <w:rPr>
          <w:sz w:val="28"/>
          <w:szCs w:val="28"/>
        </w:rPr>
        <w:t>представления рассмотрения и оценки предложений,</w:t>
      </w:r>
      <w:r w:rsidRPr="008570C8">
        <w:rPr>
          <w:sz w:val="28"/>
          <w:szCs w:val="28"/>
        </w:rPr>
        <w:t xml:space="preserve"> заинтересованных лицо включении дворовой </w:t>
      </w:r>
      <w:r w:rsidRPr="008570C8">
        <w:rPr>
          <w:sz w:val="28"/>
          <w:szCs w:val="28"/>
        </w:rPr>
        <w:lastRenderedPageBreak/>
        <w:t xml:space="preserve">территории в муниципальную программу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7777777" w:rsidR="00840102" w:rsidRPr="008570C8" w:rsidRDefault="0083097C">
      <w:pPr>
        <w:widowControl w:val="0"/>
        <w:ind w:right="28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14:paraId="312801D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Точное количество дворовых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8570C8" w:rsidRDefault="0083097C">
      <w:pPr>
        <w:ind w:right="26" w:firstLine="709"/>
        <w:jc w:val="both"/>
      </w:pPr>
      <w:r w:rsidRPr="008570C8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6358AE24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10) Под общественной территорией</w:t>
      </w:r>
      <w:r w:rsidR="006C4128" w:rsidRPr="006C4128">
        <w:rPr>
          <w:sz w:val="28"/>
          <w:szCs w:val="28"/>
        </w:rPr>
        <w:t xml:space="preserve"> </w:t>
      </w:r>
      <w:r w:rsidRPr="008570C8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-благоустройство территории;</w:t>
      </w:r>
    </w:p>
    <w:p w14:paraId="6102747F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- другие виды работ.</w:t>
      </w:r>
    </w:p>
    <w:p w14:paraId="1FCA53B8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 №106.</w:t>
      </w:r>
    </w:p>
    <w:p w14:paraId="2FFA7BB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bCs/>
          <w:sz w:val="28"/>
          <w:szCs w:val="28"/>
        </w:rPr>
        <w:t xml:space="preserve">Адресный перечень общественных территорий, нуждающихся в благоустройстве и подлежащих благоустройству в </w:t>
      </w:r>
      <w:r w:rsidRPr="008570C8">
        <w:rPr>
          <w:bCs/>
          <w:sz w:val="28"/>
          <w:szCs w:val="28"/>
        </w:rPr>
        <w:lastRenderedPageBreak/>
        <w:t>2018-2024 годах указан в приложении №4 муниципальной программы.</w:t>
      </w:r>
    </w:p>
    <w:p w14:paraId="43275744" w14:textId="77777777" w:rsidR="00840102" w:rsidRPr="008570C8" w:rsidRDefault="0083097C">
      <w:pPr>
        <w:widowControl w:val="0"/>
        <w:tabs>
          <w:tab w:val="left" w:pos="709"/>
        </w:tabs>
        <w:ind w:right="26" w:firstLine="709"/>
        <w:jc w:val="both"/>
      </w:pPr>
      <w:r w:rsidRPr="008570C8">
        <w:rPr>
          <w:sz w:val="28"/>
          <w:szCs w:val="28"/>
        </w:rPr>
        <w:t>13) Все работы по благоустройству</w:t>
      </w:r>
      <w:r w:rsidRPr="008570C8">
        <w:rPr>
          <w:bCs/>
          <w:sz w:val="28"/>
          <w:szCs w:val="28"/>
        </w:rPr>
        <w:t xml:space="preserve"> дворовых территорий многоквартирных домов и городских  территорий общего пользования</w:t>
      </w:r>
      <w:r w:rsidRPr="008570C8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8570C8">
        <w:rPr>
          <w:sz w:val="28"/>
          <w:szCs w:val="28"/>
          <w:lang w:eastAsia="en-US"/>
        </w:rPr>
        <w:t xml:space="preserve"> (</w:t>
      </w:r>
      <w:r w:rsidRPr="008570C8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14:paraId="574B9522" w14:textId="77777777" w:rsidR="00840102" w:rsidRPr="008570C8" w:rsidRDefault="0083097C">
      <w:pPr>
        <w:ind w:right="26" w:firstLine="709"/>
        <w:jc w:val="both"/>
      </w:pPr>
      <w:r w:rsidRPr="008570C8">
        <w:rPr>
          <w:rFonts w:eastAsia="Calibri"/>
          <w:sz w:val="28"/>
          <w:szCs w:val="28"/>
        </w:rPr>
        <w:t xml:space="preserve">14) </w:t>
      </w:r>
      <w:r w:rsidRPr="008570C8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09A5137E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8D4E44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8D4E44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8D4E44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525AEE54" w:rsidR="00840102" w:rsidRPr="008D4E44" w:rsidRDefault="0083097C">
      <w:pPr>
        <w:widowControl w:val="0"/>
        <w:ind w:firstLine="709"/>
      </w:pPr>
      <w:r w:rsidRPr="008D4E44">
        <w:rPr>
          <w:sz w:val="28"/>
          <w:szCs w:val="28"/>
        </w:rPr>
        <w:t xml:space="preserve">Общий объем финансирования программы составляет </w:t>
      </w:r>
      <w:r w:rsidR="00726B49" w:rsidRPr="008D4E44">
        <w:rPr>
          <w:sz w:val="28"/>
          <w:szCs w:val="28"/>
        </w:rPr>
        <w:t>110 877,9</w:t>
      </w:r>
      <w:r w:rsidRPr="008D4E44">
        <w:rPr>
          <w:sz w:val="28"/>
          <w:szCs w:val="28"/>
        </w:rPr>
        <w:t xml:space="preserve"> тысяч рублей, в том числе: </w:t>
      </w:r>
    </w:p>
    <w:p w14:paraId="1BF50E2E" w14:textId="5934530F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местного бюджета – </w:t>
      </w:r>
      <w:r w:rsidR="00F35B92" w:rsidRPr="008D4E44">
        <w:rPr>
          <w:sz w:val="28"/>
          <w:szCs w:val="28"/>
        </w:rPr>
        <w:t>2</w:t>
      </w:r>
      <w:r w:rsidR="00DC3F7A" w:rsidRPr="008D4E44">
        <w:rPr>
          <w:sz w:val="28"/>
          <w:szCs w:val="28"/>
        </w:rPr>
        <w:t>3</w:t>
      </w:r>
      <w:r w:rsidR="00F35B92" w:rsidRPr="008D4E44">
        <w:rPr>
          <w:sz w:val="28"/>
          <w:szCs w:val="28"/>
        </w:rPr>
        <w:t xml:space="preserve"> </w:t>
      </w:r>
      <w:r w:rsidR="00173D74" w:rsidRPr="008D4E44">
        <w:rPr>
          <w:sz w:val="28"/>
          <w:szCs w:val="28"/>
        </w:rPr>
        <w:t>060</w:t>
      </w:r>
      <w:r w:rsidR="00C90856" w:rsidRPr="008D4E44">
        <w:rPr>
          <w:sz w:val="28"/>
          <w:szCs w:val="28"/>
        </w:rPr>
        <w:t>,</w:t>
      </w:r>
      <w:r w:rsidR="00173D74" w:rsidRPr="008D4E44">
        <w:rPr>
          <w:sz w:val="28"/>
          <w:szCs w:val="28"/>
        </w:rPr>
        <w:t>7</w:t>
      </w:r>
      <w:r w:rsidRPr="008D4E44">
        <w:rPr>
          <w:sz w:val="28"/>
          <w:szCs w:val="28"/>
        </w:rPr>
        <w:t xml:space="preserve"> тыс. рублей;</w:t>
      </w:r>
    </w:p>
    <w:p w14:paraId="232DC0FF" w14:textId="3B5515FD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 xml:space="preserve">из средств краевого бюджета – </w:t>
      </w:r>
      <w:r w:rsidR="00726B49" w:rsidRPr="008D4E44">
        <w:rPr>
          <w:sz w:val="28"/>
          <w:szCs w:val="28"/>
        </w:rPr>
        <w:t>65 528,0</w:t>
      </w:r>
      <w:r w:rsidRPr="008D4E44">
        <w:rPr>
          <w:sz w:val="28"/>
          <w:szCs w:val="28"/>
        </w:rPr>
        <w:t xml:space="preserve"> тыс. рублей;</w:t>
      </w:r>
    </w:p>
    <w:p w14:paraId="2D51B8A6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средств федерального бюджета  – 19 842,2 тыс. рублей;</w:t>
      </w:r>
    </w:p>
    <w:p w14:paraId="3325931E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2 447,0 тыс. рублей.</w:t>
      </w:r>
    </w:p>
    <w:p w14:paraId="4389C56F" w14:textId="77777777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8D4E44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77777777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8D4E44">
        <w:rPr>
          <w:bCs/>
          <w:sz w:val="28"/>
          <w:szCs w:val="28"/>
        </w:rPr>
        <w:t>2 300,00</w:t>
      </w:r>
      <w:r w:rsidRPr="008D4E44">
        <w:rPr>
          <w:bCs/>
          <w:sz w:val="28"/>
          <w:szCs w:val="28"/>
        </w:rPr>
        <w:t xml:space="preserve"> тыс. рублей, в том числе:</w:t>
      </w:r>
    </w:p>
    <w:p w14:paraId="251871B4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 – 0,0 тыс. рублей;</w:t>
      </w:r>
    </w:p>
    <w:p w14:paraId="35CED30B" w14:textId="5C1D883F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5A831FDE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местного бюджета –  </w:t>
      </w:r>
      <w:r w:rsidR="00C90856" w:rsidRPr="008D4E44">
        <w:rPr>
          <w:sz w:val="28"/>
          <w:szCs w:val="28"/>
        </w:rPr>
        <w:t xml:space="preserve"> 2 300</w:t>
      </w:r>
      <w:r w:rsidRPr="008D4E44">
        <w:rPr>
          <w:sz w:val="28"/>
          <w:szCs w:val="28"/>
        </w:rPr>
        <w:t>,0 тыс. рублей;</w:t>
      </w:r>
    </w:p>
    <w:p w14:paraId="736A5D7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8D4E44" w:rsidRDefault="00840102">
      <w:pPr>
        <w:widowControl w:val="0"/>
        <w:ind w:right="26"/>
        <w:jc w:val="both"/>
        <w:rPr>
          <w:sz w:val="28"/>
          <w:szCs w:val="28"/>
        </w:rPr>
      </w:pPr>
    </w:p>
    <w:p w14:paraId="68BD0AEC" w14:textId="7B1AFF36" w:rsidR="00840102" w:rsidRPr="008D4E44" w:rsidRDefault="0083097C">
      <w:pPr>
        <w:widowControl w:val="0"/>
        <w:ind w:right="26" w:firstLine="709"/>
      </w:pPr>
      <w:r w:rsidRPr="008D4E44">
        <w:rPr>
          <w:sz w:val="28"/>
          <w:szCs w:val="28"/>
        </w:rPr>
        <w:t>«</w:t>
      </w:r>
      <w:r w:rsidRPr="008D4E44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726B49" w:rsidRPr="008D4E44">
        <w:rPr>
          <w:bCs/>
          <w:sz w:val="28"/>
          <w:szCs w:val="28"/>
        </w:rPr>
        <w:t>103 022,5</w:t>
      </w:r>
      <w:r w:rsidRPr="008D4E44">
        <w:rPr>
          <w:bCs/>
          <w:sz w:val="28"/>
          <w:szCs w:val="28"/>
        </w:rPr>
        <w:t xml:space="preserve"> тыс. рублей, в том числе: </w:t>
      </w:r>
    </w:p>
    <w:p w14:paraId="3758E018" w14:textId="53A4B3D1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– 1</w:t>
      </w:r>
      <w:r w:rsidR="00DA544F" w:rsidRPr="008D4E44">
        <w:rPr>
          <w:sz w:val="28"/>
          <w:szCs w:val="28"/>
        </w:rPr>
        <w:t>9 842,2</w:t>
      </w:r>
      <w:r w:rsidRPr="008D4E44">
        <w:rPr>
          <w:sz w:val="28"/>
          <w:szCs w:val="28"/>
        </w:rPr>
        <w:t xml:space="preserve"> тыс. рублей;</w:t>
      </w:r>
    </w:p>
    <w:p w14:paraId="6799C2D2" w14:textId="416C73E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 xml:space="preserve">из средств краевого бюджета – </w:t>
      </w:r>
      <w:r w:rsidR="00726B49" w:rsidRPr="008D4E44">
        <w:rPr>
          <w:sz w:val="28"/>
          <w:szCs w:val="28"/>
        </w:rPr>
        <w:t>65 528</w:t>
      </w:r>
      <w:r w:rsidRPr="008D4E44">
        <w:rPr>
          <w:sz w:val="28"/>
          <w:szCs w:val="28"/>
        </w:rPr>
        <w:t xml:space="preserve"> тыс. рублей;</w:t>
      </w:r>
    </w:p>
    <w:p w14:paraId="10D3E4C8" w14:textId="57401C7D"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 xml:space="preserve">из средств местного бюджета – </w:t>
      </w:r>
      <w:r w:rsidR="00C90856" w:rsidRPr="008D4E44">
        <w:rPr>
          <w:sz w:val="28"/>
          <w:szCs w:val="28"/>
        </w:rPr>
        <w:t>1</w:t>
      </w:r>
      <w:r w:rsidR="00DA544F" w:rsidRPr="008D4E44">
        <w:rPr>
          <w:sz w:val="28"/>
          <w:szCs w:val="28"/>
        </w:rPr>
        <w:t>5</w:t>
      </w:r>
      <w:r w:rsidR="00173D74" w:rsidRPr="008D4E44">
        <w:rPr>
          <w:sz w:val="28"/>
          <w:szCs w:val="28"/>
        </w:rPr>
        <w:t> 205,3</w:t>
      </w:r>
      <w:r w:rsidRPr="008D4E44">
        <w:rPr>
          <w:sz w:val="28"/>
          <w:szCs w:val="28"/>
        </w:rPr>
        <w:t xml:space="preserve"> тыс. рублей;</w:t>
      </w:r>
    </w:p>
    <w:p w14:paraId="2BFC951D" w14:textId="77777777"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>из внебюджетных источников – 2 447,0 тыс. рублей.</w:t>
      </w:r>
    </w:p>
    <w:p w14:paraId="13F145D1" w14:textId="77777777" w:rsidR="00840102" w:rsidRPr="008D4E44" w:rsidRDefault="00840102">
      <w:pPr>
        <w:widowControl w:val="0"/>
        <w:ind w:right="26" w:firstLine="851"/>
        <w:rPr>
          <w:sz w:val="28"/>
          <w:szCs w:val="28"/>
        </w:rPr>
      </w:pPr>
    </w:p>
    <w:p w14:paraId="2A1012F5" w14:textId="1D6F709E" w:rsidR="00840102" w:rsidRPr="008D4E44" w:rsidRDefault="0083097C">
      <w:pPr>
        <w:widowControl w:val="0"/>
        <w:ind w:right="26" w:firstLine="709"/>
        <w:jc w:val="both"/>
      </w:pPr>
      <w:r w:rsidRPr="008D4E44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строительный контроль» </w:t>
      </w:r>
      <w:r w:rsidR="00DC3F7A" w:rsidRPr="008D4E44">
        <w:rPr>
          <w:bCs/>
          <w:sz w:val="28"/>
          <w:szCs w:val="28"/>
        </w:rPr>
        <w:t>5</w:t>
      </w:r>
      <w:r w:rsidR="00173D74" w:rsidRPr="008D4E44">
        <w:rPr>
          <w:bCs/>
          <w:sz w:val="28"/>
          <w:szCs w:val="28"/>
        </w:rPr>
        <w:t> 555,4</w:t>
      </w:r>
      <w:r w:rsidRPr="008D4E44">
        <w:rPr>
          <w:bCs/>
          <w:sz w:val="28"/>
          <w:szCs w:val="28"/>
        </w:rPr>
        <w:t xml:space="preserve"> тыс. рублей в том числе: </w:t>
      </w:r>
    </w:p>
    <w:p w14:paraId="45B4050A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федерального бюджета  – 0,0 тыс. рублей;</w:t>
      </w:r>
    </w:p>
    <w:p w14:paraId="263227C7" w14:textId="77777777" w:rsidR="00840102" w:rsidRPr="008D4E44" w:rsidRDefault="0083097C">
      <w:pPr>
        <w:widowControl w:val="0"/>
        <w:ind w:right="26"/>
        <w:jc w:val="both"/>
      </w:pPr>
      <w:r w:rsidRPr="008D4E44">
        <w:rPr>
          <w:sz w:val="28"/>
          <w:szCs w:val="28"/>
        </w:rPr>
        <w:t>из средств краевого бюджета – 0,0 тыс. рублей;</w:t>
      </w:r>
    </w:p>
    <w:p w14:paraId="6D2CBA48" w14:textId="5DC9AFF0" w:rsidR="00840102" w:rsidRPr="008D4E44" w:rsidRDefault="0083097C">
      <w:pPr>
        <w:widowControl w:val="0"/>
        <w:ind w:right="26"/>
      </w:pPr>
      <w:r w:rsidRPr="008D4E44">
        <w:rPr>
          <w:sz w:val="28"/>
          <w:szCs w:val="28"/>
        </w:rPr>
        <w:t xml:space="preserve">из средств местного бюджета – </w:t>
      </w:r>
      <w:r w:rsidR="00173D74" w:rsidRPr="008D4E44">
        <w:rPr>
          <w:bCs/>
          <w:sz w:val="28"/>
          <w:szCs w:val="28"/>
        </w:rPr>
        <w:t xml:space="preserve">5 555,4 </w:t>
      </w:r>
      <w:r w:rsidRPr="008D4E44">
        <w:rPr>
          <w:sz w:val="28"/>
          <w:szCs w:val="28"/>
        </w:rPr>
        <w:t>тыс. рублей.</w:t>
      </w:r>
    </w:p>
    <w:p w14:paraId="67F356D0" w14:textId="77777777" w:rsidR="00840102" w:rsidRPr="008D4E44" w:rsidRDefault="0083097C">
      <w:pPr>
        <w:widowControl w:val="0"/>
        <w:jc w:val="both"/>
      </w:pPr>
      <w:r w:rsidRPr="008D4E44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8D4E44" w:rsidRDefault="00840102">
      <w:pPr>
        <w:widowControl w:val="0"/>
        <w:ind w:right="26" w:firstLine="851"/>
        <w:rPr>
          <w:sz w:val="28"/>
          <w:szCs w:val="28"/>
        </w:rPr>
      </w:pPr>
    </w:p>
    <w:p w14:paraId="73644111" w14:textId="77777777" w:rsidR="00840102" w:rsidRPr="008D4E44" w:rsidRDefault="0083097C">
      <w:pPr>
        <w:widowControl w:val="0"/>
        <w:ind w:right="26" w:firstLine="709"/>
        <w:jc w:val="both"/>
      </w:pPr>
      <w:r w:rsidRPr="008D4E44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8D4E44">
        <w:rPr>
          <w:sz w:val="28"/>
          <w:szCs w:val="28"/>
        </w:rPr>
        <w:t xml:space="preserve"> </w:t>
      </w:r>
      <w:r w:rsidR="00B4397F" w:rsidRPr="008D4E44">
        <w:rPr>
          <w:sz w:val="28"/>
          <w:szCs w:val="28"/>
        </w:rPr>
        <w:t xml:space="preserve">на </w:t>
      </w:r>
      <w:r w:rsidR="00761304" w:rsidRPr="008D4E44">
        <w:rPr>
          <w:sz w:val="28"/>
          <w:szCs w:val="28"/>
        </w:rPr>
        <w:t xml:space="preserve">мероприятия по </w:t>
      </w:r>
      <w:r w:rsidR="00B4397F" w:rsidRPr="008D4E44">
        <w:rPr>
          <w:sz w:val="28"/>
          <w:szCs w:val="28"/>
        </w:rPr>
        <w:t>реализаци</w:t>
      </w:r>
      <w:r w:rsidR="00761304" w:rsidRPr="008D4E44">
        <w:rPr>
          <w:sz w:val="28"/>
          <w:szCs w:val="28"/>
        </w:rPr>
        <w:t>и</w:t>
      </w:r>
      <w:r w:rsidR="00B4397F" w:rsidRPr="008D4E44">
        <w:rPr>
          <w:sz w:val="28"/>
          <w:szCs w:val="28"/>
        </w:rPr>
        <w:t xml:space="preserve"> регионального проекта «</w:t>
      </w:r>
      <w:r w:rsidR="00B4397F" w:rsidRPr="008D4E44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8D4E44">
        <w:rPr>
          <w:rStyle w:val="fontstyle01"/>
          <w:color w:val="auto"/>
        </w:rPr>
        <w:t>ы</w:t>
      </w:r>
      <w:r w:rsidR="00B4397F" w:rsidRPr="008D4E44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8D4E44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767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832"/>
        <w:gridCol w:w="1672"/>
        <w:gridCol w:w="1186"/>
      </w:tblGrid>
      <w:tr w:rsidR="00840102" w:rsidRPr="008D4E44" w14:paraId="44947CC5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5A79C8C7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D18665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7C1AEE98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0403900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Объем финансирования  (тыс.рублей)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AD7918A" w14:textId="77777777" w:rsidR="00840102" w:rsidRPr="008D4E44" w:rsidRDefault="0083097C">
            <w:pPr>
              <w:ind w:left="-108" w:right="-108"/>
              <w:jc w:val="center"/>
            </w:pPr>
            <w:r w:rsidRPr="008D4E44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2AF71B20" w14:textId="77777777" w:rsidR="00840102" w:rsidRPr="008D4E44" w:rsidRDefault="0083097C">
            <w:pPr>
              <w:ind w:left="-112" w:right="-79"/>
              <w:jc w:val="center"/>
            </w:pPr>
            <w:r w:rsidRPr="008D4E44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64D852BF" w14:textId="77777777" w:rsidR="00840102" w:rsidRPr="008D4E44" w:rsidRDefault="0083097C">
            <w:pPr>
              <w:ind w:left="-137" w:right="-53"/>
              <w:jc w:val="center"/>
            </w:pPr>
            <w:r w:rsidRPr="008D4E44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9EB4519" w14:textId="77777777" w:rsidR="00840102" w:rsidRPr="008D4E44" w:rsidRDefault="0083097C">
            <w:pPr>
              <w:ind w:left="-21" w:right="-2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31C6B683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2F547EAE" w14:textId="77777777" w:rsidR="00840102" w:rsidRPr="008D4E44" w:rsidRDefault="0083097C">
            <w:pPr>
              <w:ind w:right="-108"/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578CB0CD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B678F46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Непосредственный результат реализации мероприя</w:t>
            </w:r>
            <w:r w:rsidRPr="008D4E44">
              <w:rPr>
                <w:bCs/>
                <w:sz w:val="23"/>
                <w:szCs w:val="23"/>
              </w:rPr>
              <w:br/>
              <w:t>тий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5EF0525C" w14:textId="77777777" w:rsidR="00840102" w:rsidRPr="008D4E44" w:rsidRDefault="0083097C">
            <w:pPr>
              <w:jc w:val="center"/>
            </w:pPr>
            <w:r w:rsidRPr="008D4E44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8D4E44" w14:paraId="1F800D7A" w14:textId="77777777" w:rsidTr="00726B49">
        <w:trPr>
          <w:trHeight w:val="870"/>
        </w:trPr>
        <w:tc>
          <w:tcPr>
            <w:tcW w:w="540" w:type="dxa"/>
            <w:vMerge/>
            <w:shd w:val="clear" w:color="auto" w:fill="auto"/>
          </w:tcPr>
          <w:p w14:paraId="0F837A3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1F56CD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7F5D8FE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659CC7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3C69D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24B44381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328E77C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1E95741F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6947B89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69543266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5E1E6804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4F89500C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61D0BA18" w14:textId="77777777" w:rsidR="00840102" w:rsidRPr="008D4E44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8D4E44" w14:paraId="75935285" w14:textId="77777777" w:rsidTr="00B4397F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8D4E44" w:rsidRDefault="0083097C">
            <w:pPr>
              <w:jc w:val="center"/>
            </w:pPr>
            <w:r w:rsidRPr="008D4E44">
              <w:rPr>
                <w:sz w:val="23"/>
                <w:szCs w:val="23"/>
              </w:rPr>
              <w:t>1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921ED25" w14:textId="77777777" w:rsidR="00840102" w:rsidRPr="008D4E44" w:rsidRDefault="0083097C">
            <w:r w:rsidRPr="008D4E44">
              <w:rPr>
                <w:bCs/>
                <w:sz w:val="23"/>
                <w:szCs w:val="23"/>
              </w:rPr>
              <w:t>Раздел 1 «Благоустройство  дворовых территорий многоквартирных домов»</w:t>
            </w:r>
          </w:p>
        </w:tc>
      </w:tr>
      <w:tr w:rsidR="00C90856" w:rsidRPr="008570C8" w14:paraId="35043DD0" w14:textId="77777777" w:rsidTr="00726B49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C90856" w:rsidRPr="008D4E44" w:rsidRDefault="00C90856">
            <w:pPr>
              <w:jc w:val="center"/>
            </w:pPr>
            <w:r w:rsidRPr="008D4E44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19F44B69" w14:textId="77777777" w:rsidR="00C90856" w:rsidRPr="008D4E44" w:rsidRDefault="00C90856">
            <w:r w:rsidRPr="008D4E44">
              <w:rPr>
                <w:sz w:val="23"/>
                <w:szCs w:val="23"/>
              </w:rPr>
              <w:t xml:space="preserve">Мероприятия по благоустройству дворовых  территорий </w:t>
            </w:r>
            <w:r w:rsidRPr="008D4E44">
              <w:rPr>
                <w:sz w:val="23"/>
                <w:szCs w:val="23"/>
              </w:rPr>
              <w:lastRenderedPageBreak/>
              <w:t>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14:paraId="4BFDBC55" w14:textId="77777777" w:rsidR="00C90856" w:rsidRPr="008D4E44" w:rsidRDefault="00C90856">
            <w:r w:rsidRPr="008D4E44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2EE3C4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1E4BCB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3F2831D0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040BCC0A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14:paraId="539F4D1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14:paraId="215D1A56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14:paraId="0BC82AD0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2300,0</w:t>
            </w:r>
          </w:p>
        </w:tc>
        <w:tc>
          <w:tcPr>
            <w:tcW w:w="832" w:type="dxa"/>
            <w:vMerge w:val="restart"/>
            <w:shd w:val="clear" w:color="auto" w:fill="auto"/>
          </w:tcPr>
          <w:p w14:paraId="191F31AD" w14:textId="77777777" w:rsidR="00C90856" w:rsidRPr="008D4E44" w:rsidRDefault="00C90856" w:rsidP="00C90856">
            <w:pPr>
              <w:jc w:val="center"/>
              <w:rPr>
                <w:sz w:val="23"/>
                <w:szCs w:val="23"/>
              </w:rPr>
            </w:pPr>
            <w:r w:rsidRPr="008D4E44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5CC17198" w14:textId="77777777" w:rsidR="00C90856" w:rsidRPr="008D4E44" w:rsidRDefault="00C90856" w:rsidP="00C90856">
            <w:pPr>
              <w:ind w:left="-37" w:right="-67"/>
              <w:jc w:val="center"/>
            </w:pPr>
            <w:r w:rsidRPr="008D4E44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8D4E44">
              <w:rPr>
                <w:sz w:val="23"/>
                <w:szCs w:val="23"/>
              </w:rPr>
              <w:br/>
            </w:r>
            <w:r w:rsidRPr="008D4E44">
              <w:rPr>
                <w:sz w:val="23"/>
                <w:szCs w:val="23"/>
              </w:rPr>
              <w:lastRenderedPageBreak/>
              <w:t>2018 год-0 ед.</w:t>
            </w:r>
            <w:r w:rsidRPr="008D4E44">
              <w:rPr>
                <w:sz w:val="23"/>
                <w:szCs w:val="23"/>
              </w:rPr>
              <w:br/>
              <w:t>2019 год-0 ед.</w:t>
            </w:r>
            <w:r w:rsidRPr="008D4E44">
              <w:rPr>
                <w:sz w:val="23"/>
                <w:szCs w:val="23"/>
              </w:rPr>
              <w:br/>
              <w:t>2020 год-0 ед.</w:t>
            </w:r>
            <w:r w:rsidRPr="008D4E44">
              <w:rPr>
                <w:sz w:val="23"/>
                <w:szCs w:val="23"/>
              </w:rPr>
              <w:br/>
              <w:t>2021 год-0 ед.</w:t>
            </w:r>
            <w:r w:rsidRPr="008D4E44">
              <w:rPr>
                <w:sz w:val="23"/>
                <w:szCs w:val="23"/>
              </w:rPr>
              <w:br/>
              <w:t>2022 год-0 ед.   2023 год-12 ед.   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42FB375" w14:textId="77777777" w:rsidR="00C90856" w:rsidRPr="008570C8" w:rsidRDefault="00C90856">
            <w:pPr>
              <w:jc w:val="center"/>
            </w:pPr>
            <w:r w:rsidRPr="008D4E44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840102" w:rsidRPr="008570C8" w14:paraId="73B92A7B" w14:textId="77777777" w:rsidTr="00726B49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2EAE87E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14:paraId="48E60483" w14:textId="77777777" w:rsidR="00840102" w:rsidRPr="008570C8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B47EE28" w14:textId="77777777" w:rsidR="00840102" w:rsidRPr="008570C8" w:rsidRDefault="00840102" w:rsidP="00C90856">
            <w:pPr>
              <w:snapToGrid w:val="0"/>
              <w:jc w:val="center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18842D5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378B819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93B854C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14:paraId="7B75BC4D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14:paraId="6EC5D460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14:paraId="36715133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32" w:type="dxa"/>
            <w:vMerge/>
            <w:shd w:val="clear" w:color="auto" w:fill="auto"/>
          </w:tcPr>
          <w:p w14:paraId="3444E1C7" w14:textId="77777777" w:rsidR="00840102" w:rsidRPr="008570C8" w:rsidRDefault="00840102" w:rsidP="00C9085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51965760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FA2CDAD" w14:textId="77777777" w:rsidR="00840102" w:rsidRPr="008570C8" w:rsidRDefault="00840102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3AE44902" w14:textId="77777777" w:rsidTr="00726B4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219F993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2C56F1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B433086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0BA971D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7E819B9F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C246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74CCD1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864F778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476AA0F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766D7D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6F733D80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0B5502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4C8EACB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60C16C5A" w14:textId="77777777" w:rsidTr="00726B49">
        <w:trPr>
          <w:trHeight w:val="555"/>
        </w:trPr>
        <w:tc>
          <w:tcPr>
            <w:tcW w:w="540" w:type="dxa"/>
            <w:vMerge/>
            <w:shd w:val="clear" w:color="auto" w:fill="auto"/>
          </w:tcPr>
          <w:p w14:paraId="62D1B4B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220E5B92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BDBC563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930162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CF5A1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1C028D4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3EB2C4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00D67EB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D5885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817A48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E1096EE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D7AFCE7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2451EF4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3E556AC4" w14:textId="77777777" w:rsidTr="00726B49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37214BA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135FDB7A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F73855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EAF38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D24F10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D3F72C7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6234950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2C02FD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F84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D540889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BD847F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34D7A31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5067D42F" w14:textId="77777777" w:rsidTr="00726B49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5133A8F0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5E4EA8F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A0754F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52E8C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5B94043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EE30AA1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71B967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68DE46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A240B5A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53D4796D" w14:textId="77777777" w:rsidR="00C90856" w:rsidRPr="008570C8" w:rsidRDefault="00C90856" w:rsidP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9431CA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EAEBBCF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4A65BEA0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3A43DCB3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14:paraId="58769FC2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9DBC26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5EBE871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527A97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D35D3E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0E8DE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A67642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B795E8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6A2CCD71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3D244D0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4A6B475" w14:textId="77777777" w:rsidR="00C90856" w:rsidRPr="008570C8" w:rsidRDefault="00C90856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C90856" w:rsidRPr="008570C8" w14:paraId="66527039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C4EDCF6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87FA53B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3F29670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992" w:type="dxa"/>
            <w:shd w:val="clear" w:color="auto" w:fill="auto"/>
          </w:tcPr>
          <w:p w14:paraId="5C81FD8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E8491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74996E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D30078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69E6398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655FA10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2300,0</w:t>
            </w:r>
          </w:p>
        </w:tc>
        <w:tc>
          <w:tcPr>
            <w:tcW w:w="832" w:type="dxa"/>
            <w:shd w:val="clear" w:color="auto" w:fill="auto"/>
          </w:tcPr>
          <w:p w14:paraId="20B2399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058A687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13F9843A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16BDB485" w14:textId="77777777" w:rsidTr="00726B49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14:paraId="03A81BAB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33A243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88D566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38C598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A01550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0289EE1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163D85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E6F105D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5D3B7A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63A187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DC9D5B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319903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28A72DB8" w14:textId="77777777" w:rsidTr="00726B49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14:paraId="06C30A71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744667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BD9D7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4F5D22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B4DF4E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BE79A36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F13F28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4B972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DF3A8C3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479E0DA4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57E2D63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49FFC85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5344AC4F" w14:textId="77777777" w:rsidTr="00726B49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14:paraId="3091B68C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114F65E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C3C685C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7C870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8562B2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CC370A9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0C5BAEB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CA093B2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74F1B0F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0CDF0FA" w14:textId="77777777" w:rsidR="00C90856" w:rsidRPr="008570C8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7A2A18E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51C8C7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75C59820" w14:textId="77777777" w:rsidTr="00B4397F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2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03CD4B12" w14:textId="77777777" w:rsidR="00840102" w:rsidRPr="008570C8" w:rsidRDefault="0083097C">
            <w:r w:rsidRPr="008570C8">
              <w:rPr>
                <w:bCs/>
                <w:sz w:val="23"/>
                <w:szCs w:val="23"/>
              </w:rPr>
              <w:t>Раздел 2 «Благоустройство  городских  территорий общего пользования»</w:t>
            </w:r>
          </w:p>
        </w:tc>
      </w:tr>
      <w:tr w:rsidR="00726B49" w:rsidRPr="008570C8" w14:paraId="273AB4D1" w14:textId="77777777" w:rsidTr="00726B49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5383EBF8" w14:textId="77777777" w:rsidR="00726B49" w:rsidRPr="008570C8" w:rsidRDefault="00726B49" w:rsidP="00726B49">
            <w:r w:rsidRPr="008570C8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14:paraId="0700718C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710C347" w14:textId="04F6A6BB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103022,5</w:t>
            </w:r>
          </w:p>
        </w:tc>
        <w:tc>
          <w:tcPr>
            <w:tcW w:w="992" w:type="dxa"/>
            <w:shd w:val="clear" w:color="auto" w:fill="auto"/>
          </w:tcPr>
          <w:p w14:paraId="19205635" w14:textId="59EDB75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0897F9D0" w14:textId="6C2B78C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95749C6" w14:textId="7B473F5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4B60706" w14:textId="58003035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3092,1</w:t>
            </w:r>
          </w:p>
        </w:tc>
        <w:tc>
          <w:tcPr>
            <w:tcW w:w="1058" w:type="dxa"/>
            <w:shd w:val="clear" w:color="auto" w:fill="auto"/>
          </w:tcPr>
          <w:p w14:paraId="46383FB4" w14:textId="13A655C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38722,6</w:t>
            </w:r>
          </w:p>
        </w:tc>
        <w:tc>
          <w:tcPr>
            <w:tcW w:w="997" w:type="dxa"/>
            <w:shd w:val="clear" w:color="auto" w:fill="auto"/>
          </w:tcPr>
          <w:p w14:paraId="76F0C403" w14:textId="68D7E8B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26750,0</w:t>
            </w:r>
          </w:p>
        </w:tc>
        <w:tc>
          <w:tcPr>
            <w:tcW w:w="832" w:type="dxa"/>
            <w:shd w:val="clear" w:color="auto" w:fill="auto"/>
          </w:tcPr>
          <w:p w14:paraId="0D9CAF50" w14:textId="71459B9A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4EFE4C3B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8570C8">
              <w:rPr>
                <w:sz w:val="23"/>
                <w:szCs w:val="23"/>
              </w:rPr>
              <w:br/>
              <w:t>2018 год-1 ед.    2019 год-7 ед.</w:t>
            </w:r>
            <w:r w:rsidRPr="008570C8">
              <w:rPr>
                <w:sz w:val="23"/>
                <w:szCs w:val="23"/>
              </w:rPr>
              <w:br/>
              <w:t>2020 год-2 ед.</w:t>
            </w:r>
            <w:r w:rsidRPr="008570C8">
              <w:rPr>
                <w:sz w:val="23"/>
                <w:szCs w:val="23"/>
              </w:rPr>
              <w:br/>
              <w:t>2021 год-2 ед.</w:t>
            </w:r>
            <w:r w:rsidRPr="008570C8">
              <w:rPr>
                <w:sz w:val="23"/>
                <w:szCs w:val="23"/>
              </w:rPr>
              <w:br/>
              <w:t>2022 год-2 ед.</w:t>
            </w:r>
            <w:r w:rsidRPr="008570C8">
              <w:rPr>
                <w:sz w:val="23"/>
                <w:szCs w:val="23"/>
              </w:rPr>
              <w:br/>
              <w:t>2023 год-3 ед.    2024 год-3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0CBF47CE" w14:textId="77777777" w:rsidR="00726B49" w:rsidRPr="008570C8" w:rsidRDefault="00726B49" w:rsidP="00726B49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МКУ</w:t>
            </w:r>
          </w:p>
          <w:p w14:paraId="2132718B" w14:textId="77777777" w:rsidR="00726B49" w:rsidRPr="008570C8" w:rsidRDefault="00726B49" w:rsidP="00726B49">
            <w:pPr>
              <w:spacing w:line="480" w:lineRule="auto"/>
              <w:jc w:val="center"/>
            </w:pPr>
            <w:r w:rsidRPr="008570C8">
              <w:rPr>
                <w:sz w:val="23"/>
                <w:szCs w:val="23"/>
              </w:rPr>
              <w:t>«ЦГХ»</w:t>
            </w:r>
          </w:p>
        </w:tc>
      </w:tr>
      <w:tr w:rsidR="00726B49" w:rsidRPr="008570C8" w14:paraId="036521C1" w14:textId="77777777" w:rsidTr="00726B4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87C24E8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DA0D2A3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DBDA8E2" w14:textId="47A6584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15205,3</w:t>
            </w:r>
          </w:p>
        </w:tc>
        <w:tc>
          <w:tcPr>
            <w:tcW w:w="992" w:type="dxa"/>
            <w:shd w:val="clear" w:color="auto" w:fill="auto"/>
          </w:tcPr>
          <w:p w14:paraId="6004AEA1" w14:textId="43D8369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2EAC5019" w14:textId="73DF6212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389A15B" w14:textId="44AB6D5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71FFE477" w14:textId="3B657EA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3092,1</w:t>
            </w:r>
          </w:p>
        </w:tc>
        <w:tc>
          <w:tcPr>
            <w:tcW w:w="1058" w:type="dxa"/>
            <w:shd w:val="clear" w:color="auto" w:fill="auto"/>
          </w:tcPr>
          <w:p w14:paraId="00ECA338" w14:textId="584F43B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2710,6</w:t>
            </w:r>
          </w:p>
        </w:tc>
        <w:tc>
          <w:tcPr>
            <w:tcW w:w="997" w:type="dxa"/>
            <w:shd w:val="clear" w:color="auto" w:fill="auto"/>
          </w:tcPr>
          <w:p w14:paraId="113E43BC" w14:textId="7B8C732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3500,0</w:t>
            </w:r>
          </w:p>
        </w:tc>
        <w:tc>
          <w:tcPr>
            <w:tcW w:w="832" w:type="dxa"/>
            <w:shd w:val="clear" w:color="auto" w:fill="auto"/>
          </w:tcPr>
          <w:p w14:paraId="1CB9331B" w14:textId="68ECCE0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7EA4D72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2A9B3D7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</w:tr>
      <w:tr w:rsidR="00726B49" w:rsidRPr="008570C8" w14:paraId="52D0C303" w14:textId="77777777" w:rsidTr="00726B49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59CC8E6D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780D6F9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CD19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6A00C3A" w14:textId="62B8222A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6501E63C" w14:textId="1F7F569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4EA6B7C" w14:textId="18256F0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02A25CE" w14:textId="3BE179C4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BF8F453" w14:textId="0035224B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8C1FF9A" w14:textId="3FA04BA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55778AF0" w14:textId="6373D82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661A0AC7" w14:textId="1DC477E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101C5C39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2B0AA7B6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</w:tr>
      <w:tr w:rsidR="00726B49" w:rsidRPr="008570C8" w14:paraId="43C57197" w14:textId="77777777" w:rsidTr="00726B49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2DD63863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E3DEFD5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2664E4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0F9669A" w14:textId="2F7B54E8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0AE211D1" w14:textId="0D37D61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1DD239AC" w14:textId="37BF961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4FB3E8C" w14:textId="03F2DB73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59B4A23" w14:textId="3220860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1781348" w14:textId="53CF72C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36888095" w14:textId="6DBE6A23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DB99C49" w14:textId="7A774CB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4AD7349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4D2C9E65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</w:tr>
      <w:tr w:rsidR="00726B49" w:rsidRPr="008570C8" w14:paraId="429FF465" w14:textId="77777777" w:rsidTr="00726B49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064E75AF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056104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86790E5" w14:textId="05693C8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82E951A" w14:textId="39E57C55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E1B0692" w14:textId="272A0ABB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4DD8001B" w14:textId="46EF1838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88E951" w14:textId="3512B60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96BBCA5" w14:textId="4EDDA7B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0530AEEE" w14:textId="39333D42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37B3A1A6" w14:textId="1211597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014D3832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0A71964E" w14:textId="77777777" w:rsidR="00726B49" w:rsidRPr="008570C8" w:rsidRDefault="00726B49" w:rsidP="00726B49">
            <w:pPr>
              <w:snapToGrid w:val="0"/>
              <w:rPr>
                <w:sz w:val="23"/>
                <w:szCs w:val="23"/>
              </w:rPr>
            </w:pPr>
          </w:p>
        </w:tc>
      </w:tr>
      <w:tr w:rsidR="00726B49" w:rsidRPr="008570C8" w14:paraId="07C5A15E" w14:textId="77777777" w:rsidTr="00726B49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D6FA5AB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ИТОГО по разделу 2 «Благоустройство  городских 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14:paraId="0F333A2F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B4BE53B" w14:textId="0D157C78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103022,5</w:t>
            </w:r>
          </w:p>
        </w:tc>
        <w:tc>
          <w:tcPr>
            <w:tcW w:w="992" w:type="dxa"/>
            <w:shd w:val="clear" w:color="auto" w:fill="auto"/>
          </w:tcPr>
          <w:p w14:paraId="69A5DF33" w14:textId="2A208D22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14:paraId="1B708E68" w14:textId="68D3AC7B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14:paraId="4813EE51" w14:textId="0430A546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3FAA7EA7" w14:textId="357ED345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3092,1</w:t>
            </w:r>
          </w:p>
        </w:tc>
        <w:tc>
          <w:tcPr>
            <w:tcW w:w="1058" w:type="dxa"/>
            <w:shd w:val="clear" w:color="auto" w:fill="auto"/>
          </w:tcPr>
          <w:p w14:paraId="0AC9B5B9" w14:textId="7130E6CE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38722,6</w:t>
            </w:r>
          </w:p>
        </w:tc>
        <w:tc>
          <w:tcPr>
            <w:tcW w:w="997" w:type="dxa"/>
            <w:shd w:val="clear" w:color="auto" w:fill="auto"/>
          </w:tcPr>
          <w:p w14:paraId="774D20A4" w14:textId="111CC0DE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26750,0</w:t>
            </w:r>
          </w:p>
        </w:tc>
        <w:tc>
          <w:tcPr>
            <w:tcW w:w="832" w:type="dxa"/>
            <w:shd w:val="clear" w:color="auto" w:fill="auto"/>
          </w:tcPr>
          <w:p w14:paraId="64EA3ABF" w14:textId="37C1EB78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08DCA54E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13BE54BD" w14:textId="77777777" w:rsidR="00726B49" w:rsidRPr="008570C8" w:rsidRDefault="00726B49" w:rsidP="00726B49">
            <w:r w:rsidRPr="008570C8">
              <w:rPr>
                <w:sz w:val="23"/>
                <w:szCs w:val="23"/>
              </w:rPr>
              <w:t> </w:t>
            </w:r>
          </w:p>
        </w:tc>
      </w:tr>
      <w:tr w:rsidR="00726B49" w:rsidRPr="008570C8" w14:paraId="3C2FE536" w14:textId="77777777" w:rsidTr="00726B49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14:paraId="43CC4A4C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F4B1377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E366524" w14:textId="4EACA3A3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15205,3</w:t>
            </w:r>
          </w:p>
        </w:tc>
        <w:tc>
          <w:tcPr>
            <w:tcW w:w="992" w:type="dxa"/>
            <w:shd w:val="clear" w:color="auto" w:fill="auto"/>
          </w:tcPr>
          <w:p w14:paraId="17D2F6AA" w14:textId="550CC785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</w:tcPr>
          <w:p w14:paraId="134D9068" w14:textId="02037E31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</w:tcPr>
          <w:p w14:paraId="21A9A58C" w14:textId="148EF070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14:paraId="0440B571" w14:textId="11B26C63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3092,1</w:t>
            </w:r>
          </w:p>
        </w:tc>
        <w:tc>
          <w:tcPr>
            <w:tcW w:w="1058" w:type="dxa"/>
            <w:shd w:val="clear" w:color="auto" w:fill="auto"/>
          </w:tcPr>
          <w:p w14:paraId="417D71C3" w14:textId="408BCC17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2710,6</w:t>
            </w:r>
          </w:p>
        </w:tc>
        <w:tc>
          <w:tcPr>
            <w:tcW w:w="997" w:type="dxa"/>
            <w:shd w:val="clear" w:color="auto" w:fill="auto"/>
          </w:tcPr>
          <w:p w14:paraId="04822B26" w14:textId="711789CF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3500,0</w:t>
            </w:r>
          </w:p>
        </w:tc>
        <w:tc>
          <w:tcPr>
            <w:tcW w:w="832" w:type="dxa"/>
            <w:shd w:val="clear" w:color="auto" w:fill="auto"/>
          </w:tcPr>
          <w:p w14:paraId="10BDF419" w14:textId="6501C88A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624A2BC3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527DB905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726B49" w:rsidRPr="008570C8" w14:paraId="19FFA85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14790DC7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31257E0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1C1D1E9" w14:textId="4BD0A314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339ED7ED" w14:textId="7893F1EE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6FCE6873" w14:textId="69C35F77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C89FD4F" w14:textId="2E4430DB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7B184" w14:textId="3AC763FB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BF1EB6B" w14:textId="3082DB6F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3AE1593D" w14:textId="68682C6D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72294C41" w14:textId="0187C763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55F4450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22CC7DB7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726B49" w:rsidRPr="008570C8" w14:paraId="4A2BA11C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FEA5A7C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9E466C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009558" w14:textId="755100D7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146E3154" w14:textId="1ACDDC1B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62672D9E" w14:textId="1A2163D6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B4DF8E4" w14:textId="2A5CBA0E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9520B48" w14:textId="247C775A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0B87BBCD" w14:textId="2AD516F1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13C5780" w14:textId="18EB9F3E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32F5B3E6" w14:textId="5C744AEC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170355B3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FB7104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726B49" w:rsidRPr="008570C8" w14:paraId="5DC42301" w14:textId="77777777" w:rsidTr="00726B49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14:paraId="06D0965A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B24B2BF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E9F7C5" w14:textId="4B06167B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3FD304C0" w14:textId="6A0B1629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D6A1ED5" w14:textId="2189E961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0B2D8622" w14:textId="0188FE60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C7F7508" w14:textId="506ADB7A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0B993F6" w14:textId="7FCCD188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A6E3F7A" w14:textId="656BE393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285EF95" w14:textId="4DA723D4" w:rsidR="00726B49" w:rsidRPr="00726B49" w:rsidRDefault="00726B49" w:rsidP="00726B49">
            <w:pPr>
              <w:jc w:val="center"/>
              <w:rPr>
                <w:sz w:val="22"/>
                <w:szCs w:val="22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44ECD0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6A3DBE8D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8570C8" w14:paraId="420FACC4" w14:textId="77777777" w:rsidTr="00B4397F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8570C8" w:rsidRDefault="0083097C">
            <w:pPr>
              <w:jc w:val="center"/>
            </w:pPr>
            <w:r w:rsidRPr="008570C8">
              <w:rPr>
                <w:sz w:val="23"/>
                <w:szCs w:val="23"/>
              </w:rPr>
              <w:t>3</w:t>
            </w:r>
          </w:p>
        </w:tc>
        <w:tc>
          <w:tcPr>
            <w:tcW w:w="14227" w:type="dxa"/>
            <w:gridSpan w:val="12"/>
            <w:shd w:val="clear" w:color="auto" w:fill="auto"/>
          </w:tcPr>
          <w:p w14:paraId="670B92E8" w14:textId="77777777" w:rsidR="00840102" w:rsidRPr="008570C8" w:rsidRDefault="0083097C">
            <w:r w:rsidRPr="008570C8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173D74" w:rsidRPr="008570C8" w14:paraId="48785086" w14:textId="77777777" w:rsidTr="00726B49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77777777" w:rsidR="00173D74" w:rsidRPr="008570C8" w:rsidRDefault="00173D74" w:rsidP="00173D74">
            <w:pPr>
              <w:jc w:val="center"/>
            </w:pPr>
            <w:r w:rsidRPr="008570C8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14:paraId="026D1570" w14:textId="77777777" w:rsidR="00173D74" w:rsidRPr="008570C8" w:rsidRDefault="00173D74" w:rsidP="00173D74">
            <w:r w:rsidRPr="008570C8">
              <w:rPr>
                <w:sz w:val="23"/>
                <w:szCs w:val="23"/>
              </w:rPr>
              <w:t>Выполнение проектных (изыскательных) работ: топографическая съемка, изготовление проектно-сметной документации, проведение 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</w:t>
            </w:r>
          </w:p>
        </w:tc>
        <w:tc>
          <w:tcPr>
            <w:tcW w:w="1673" w:type="dxa"/>
            <w:shd w:val="clear" w:color="auto" w:fill="auto"/>
          </w:tcPr>
          <w:p w14:paraId="2DDC28DA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1811C1" w14:textId="3172724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206E12CD" w14:textId="6EB44DC5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39D3F55A" w14:textId="421DBBD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783DFD" w14:textId="03FD177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06EEC08C" w14:textId="466326D5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05D5FBA" w14:textId="7132B4DE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692E2421" w14:textId="704C987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A2D03B8" w14:textId="286CD71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1BF47BBE" w14:textId="77777777" w:rsidR="00173D74" w:rsidRPr="008570C8" w:rsidRDefault="00173D74" w:rsidP="00173D74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 xml:space="preserve">Количество </w:t>
            </w:r>
          </w:p>
          <w:p w14:paraId="0D3BEFF5" w14:textId="35548FEE" w:rsidR="00173D74" w:rsidRPr="008570C8" w:rsidRDefault="00173D74" w:rsidP="00173D74">
            <w:pPr>
              <w:ind w:left="-95" w:right="-150"/>
              <w:jc w:val="center"/>
            </w:pPr>
            <w:r w:rsidRPr="008570C8">
              <w:rPr>
                <w:sz w:val="23"/>
                <w:szCs w:val="23"/>
              </w:rPr>
              <w:t>ПСД</w:t>
            </w:r>
            <w:r w:rsidRPr="008570C8">
              <w:rPr>
                <w:sz w:val="23"/>
                <w:szCs w:val="23"/>
              </w:rPr>
              <w:br/>
              <w:t>2018 год-17 ед.</w:t>
            </w:r>
            <w:r w:rsidRPr="008570C8">
              <w:rPr>
                <w:sz w:val="23"/>
                <w:szCs w:val="23"/>
              </w:rPr>
              <w:br/>
              <w:t>2019 год-2 ед.</w:t>
            </w:r>
            <w:r w:rsidRPr="008570C8">
              <w:rPr>
                <w:sz w:val="23"/>
                <w:szCs w:val="23"/>
              </w:rPr>
              <w:br/>
              <w:t>2020 год-6 ед.</w:t>
            </w:r>
            <w:r w:rsidRPr="008570C8">
              <w:rPr>
                <w:sz w:val="23"/>
                <w:szCs w:val="23"/>
              </w:rPr>
              <w:br/>
              <w:t>2021 год-12 ед.</w:t>
            </w:r>
            <w:r w:rsidRPr="008570C8">
              <w:rPr>
                <w:sz w:val="23"/>
                <w:szCs w:val="23"/>
              </w:rPr>
              <w:br/>
              <w:t>2022 год-17 ед.  2023 год-0 ед.</w:t>
            </w:r>
            <w:r w:rsidRPr="008570C8">
              <w:rPr>
                <w:sz w:val="23"/>
                <w:szCs w:val="23"/>
              </w:rPr>
              <w:br/>
              <w:t>2024 год-0 ед.</w:t>
            </w:r>
          </w:p>
        </w:tc>
        <w:tc>
          <w:tcPr>
            <w:tcW w:w="1186" w:type="dxa"/>
            <w:vMerge w:val="restart"/>
            <w:shd w:val="clear" w:color="auto" w:fill="auto"/>
          </w:tcPr>
          <w:p w14:paraId="4F714BDE" w14:textId="77777777" w:rsidR="00173D74" w:rsidRPr="008570C8" w:rsidRDefault="00173D74" w:rsidP="00173D74">
            <w:pPr>
              <w:jc w:val="center"/>
            </w:pPr>
            <w:r w:rsidRPr="008570C8">
              <w:rPr>
                <w:sz w:val="23"/>
                <w:szCs w:val="23"/>
              </w:rPr>
              <w:t>МКУ «ЦГХ»</w:t>
            </w:r>
          </w:p>
        </w:tc>
      </w:tr>
      <w:tr w:rsidR="00173D74" w:rsidRPr="008570C8" w14:paraId="1133B738" w14:textId="77777777" w:rsidTr="00726B49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508ADEF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90583F6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3A461E9" w14:textId="714BEAEF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344D1710" w14:textId="4F9457A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0C7A9E7A" w14:textId="0245BFD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1E63BE" w14:textId="6B423124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43E55D6B" w14:textId="4BF5F36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513DB334" w14:textId="4F1A998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4710A9DB" w14:textId="3F0039F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55119D6" w14:textId="0833808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3591A6E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C57D92F" w14:textId="77777777" w:rsidR="00173D74" w:rsidRPr="008570C8" w:rsidRDefault="00173D74" w:rsidP="00173D74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29719DCB" w14:textId="77777777" w:rsidTr="00726B49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4D62638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29165DF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EFDF374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718201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0954A8A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A59525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B9CFDD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46684AD2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0B25B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08B3C07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72EC6CC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7315E150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7D25B4AC" w14:textId="77777777" w:rsidTr="00726B49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72DDB1AE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3DF65BC5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F2B5C4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7FBCC0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878EAF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1DBD28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929B24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6FAA4C00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328AE4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7507466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3326090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553569B9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8570C8" w14:paraId="525F4AF3" w14:textId="77777777" w:rsidTr="00726B49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14:paraId="1BE64D4B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6D2FFA94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4ACF2C7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EAB59A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5B1B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8BF41A6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C464F6E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5061E56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56ABAF2F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136C9271" w14:textId="77777777" w:rsidR="00C90856" w:rsidRPr="008570C8" w:rsidRDefault="00C90856">
            <w:pPr>
              <w:jc w:val="center"/>
              <w:rPr>
                <w:sz w:val="23"/>
                <w:szCs w:val="23"/>
              </w:rPr>
            </w:pPr>
            <w:r w:rsidRPr="008570C8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14:paraId="473AAFE6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6" w:type="dxa"/>
            <w:vMerge/>
            <w:shd w:val="clear" w:color="auto" w:fill="auto"/>
          </w:tcPr>
          <w:p w14:paraId="317AE2E5" w14:textId="77777777" w:rsidR="00C90856" w:rsidRPr="008570C8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173D74" w:rsidRPr="008570C8" w14:paraId="4568C14F" w14:textId="77777777" w:rsidTr="00726B49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2CCB2B5D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lastRenderedPageBreak/>
              <w:t xml:space="preserve">ИТОГО по разделу 3  «Изготовление проектно-сметной документации (изыскательных работ), проведение </w:t>
            </w:r>
            <w:r w:rsidRPr="008570C8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14:paraId="094B5585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A1C94C7" w14:textId="12F53077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25845862" w14:textId="377885D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13F6305" w14:textId="0D38A6E6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57C6923A" w14:textId="0BD6FFD9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7E4ABFC" w14:textId="75AB311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1AA6D87D" w14:textId="49F6E3F1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0DCBE34B" w14:textId="7782D28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1DB6A58" w14:textId="0BF6CEEE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98B915A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A540C4D" w14:textId="77777777" w:rsidR="00173D74" w:rsidRPr="008570C8" w:rsidRDefault="00173D74" w:rsidP="00173D74">
            <w:r w:rsidRPr="008570C8">
              <w:rPr>
                <w:sz w:val="23"/>
                <w:szCs w:val="23"/>
              </w:rPr>
              <w:t> </w:t>
            </w:r>
          </w:p>
        </w:tc>
      </w:tr>
      <w:tr w:rsidR="00173D74" w:rsidRPr="008570C8" w14:paraId="0353D5D6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5ECCDDA5" w14:textId="77777777" w:rsidR="00173D74" w:rsidRPr="008570C8" w:rsidRDefault="00173D74" w:rsidP="00173D74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5FFCFF" w14:textId="77777777" w:rsidR="00173D74" w:rsidRPr="008570C8" w:rsidRDefault="00173D74" w:rsidP="00173D74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2179BEB8" w14:textId="77D2BFD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5555,4</w:t>
            </w:r>
          </w:p>
        </w:tc>
        <w:tc>
          <w:tcPr>
            <w:tcW w:w="992" w:type="dxa"/>
            <w:shd w:val="clear" w:color="auto" w:fill="auto"/>
          </w:tcPr>
          <w:p w14:paraId="56966AE4" w14:textId="3EA9988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1303,3</w:t>
            </w:r>
          </w:p>
        </w:tc>
        <w:tc>
          <w:tcPr>
            <w:tcW w:w="876" w:type="dxa"/>
            <w:shd w:val="clear" w:color="auto" w:fill="auto"/>
          </w:tcPr>
          <w:p w14:paraId="638F82B2" w14:textId="0F8AFC5B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421,1</w:t>
            </w:r>
          </w:p>
        </w:tc>
        <w:tc>
          <w:tcPr>
            <w:tcW w:w="876" w:type="dxa"/>
            <w:shd w:val="clear" w:color="auto" w:fill="auto"/>
          </w:tcPr>
          <w:p w14:paraId="1395C6A6" w14:textId="31716A22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612,7</w:t>
            </w:r>
          </w:p>
        </w:tc>
        <w:tc>
          <w:tcPr>
            <w:tcW w:w="876" w:type="dxa"/>
            <w:shd w:val="clear" w:color="auto" w:fill="auto"/>
          </w:tcPr>
          <w:p w14:paraId="73F29BED" w14:textId="39893EE0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2418,3</w:t>
            </w:r>
          </w:p>
        </w:tc>
        <w:tc>
          <w:tcPr>
            <w:tcW w:w="1058" w:type="dxa"/>
            <w:shd w:val="clear" w:color="auto" w:fill="auto"/>
          </w:tcPr>
          <w:p w14:paraId="3D54DA32" w14:textId="207E1B1A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800,0</w:t>
            </w:r>
          </w:p>
        </w:tc>
        <w:tc>
          <w:tcPr>
            <w:tcW w:w="997" w:type="dxa"/>
            <w:shd w:val="clear" w:color="auto" w:fill="auto"/>
          </w:tcPr>
          <w:p w14:paraId="7B4376D1" w14:textId="2CBEAC1C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6323B24" w14:textId="3005CBCD" w:rsidR="00173D74" w:rsidRPr="00173D74" w:rsidRDefault="00173D74" w:rsidP="00173D74">
            <w:pPr>
              <w:jc w:val="center"/>
              <w:rPr>
                <w:sz w:val="23"/>
                <w:szCs w:val="23"/>
              </w:rPr>
            </w:pPr>
            <w:r w:rsidRPr="00173D74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013C0CD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0D84175" w14:textId="77777777" w:rsidR="00173D74" w:rsidRPr="008570C8" w:rsidRDefault="00173D74" w:rsidP="00173D74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738E8430" w14:textId="77777777" w:rsidTr="00726B49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14:paraId="423F2C4A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C92E50B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A698D2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5990F9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0D1B7F18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2E77F00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600278D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EFA0C23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19B0723C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11B2145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D813C2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47ABC17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0B92F7F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3D720A5E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B048566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7E7E4F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077E3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4C41B7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25EF341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6FA6FFF1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74B5C000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B93BF2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E191E72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4B1EF2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1839D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8570C8" w14:paraId="52B50173" w14:textId="77777777" w:rsidTr="00726B49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14:paraId="203EFDEB" w14:textId="77777777" w:rsidR="00C90856" w:rsidRPr="008570C8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2B9FF5A4" w14:textId="77777777" w:rsidR="00C90856" w:rsidRPr="008570C8" w:rsidRDefault="00C90856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29F632E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CA3F2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251A324A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7907FD4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28C4FB4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1BDA8E2D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A8D0966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832" w:type="dxa"/>
            <w:shd w:val="clear" w:color="auto" w:fill="auto"/>
          </w:tcPr>
          <w:p w14:paraId="7FAE589B" w14:textId="77777777" w:rsidR="00C90856" w:rsidRPr="008570C8" w:rsidRDefault="00C90856">
            <w:pPr>
              <w:jc w:val="center"/>
              <w:rPr>
                <w:bCs/>
                <w:sz w:val="23"/>
                <w:szCs w:val="23"/>
              </w:rPr>
            </w:pPr>
            <w:r w:rsidRPr="008570C8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5E8A283F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536CF20" w14:textId="77777777" w:rsidR="00C90856" w:rsidRPr="008570C8" w:rsidRDefault="00C90856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</w:tr>
      <w:tr w:rsidR="00726B49" w:rsidRPr="008570C8" w14:paraId="77AAEC6D" w14:textId="77777777" w:rsidTr="00726B49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14:paraId="05057851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ИТОГО по 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14:paraId="3DE55F3E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83A09F" w14:textId="0B81EEE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110877,9</w:t>
            </w:r>
          </w:p>
        </w:tc>
        <w:tc>
          <w:tcPr>
            <w:tcW w:w="992" w:type="dxa"/>
            <w:shd w:val="clear" w:color="auto" w:fill="auto"/>
          </w:tcPr>
          <w:p w14:paraId="0BB5B81A" w14:textId="09095F7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14:paraId="556463BC" w14:textId="1078B86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14:paraId="0752F62C" w14:textId="4E40769A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14BAA56B" w14:textId="5EE71DC5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5510,4</w:t>
            </w:r>
          </w:p>
        </w:tc>
        <w:tc>
          <w:tcPr>
            <w:tcW w:w="1058" w:type="dxa"/>
            <w:shd w:val="clear" w:color="auto" w:fill="auto"/>
          </w:tcPr>
          <w:p w14:paraId="5768AC86" w14:textId="0C6DD8F4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39522,6</w:t>
            </w:r>
          </w:p>
        </w:tc>
        <w:tc>
          <w:tcPr>
            <w:tcW w:w="997" w:type="dxa"/>
            <w:shd w:val="clear" w:color="auto" w:fill="auto"/>
          </w:tcPr>
          <w:p w14:paraId="65AF626D" w14:textId="507A88E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29050,0</w:t>
            </w:r>
          </w:p>
        </w:tc>
        <w:tc>
          <w:tcPr>
            <w:tcW w:w="832" w:type="dxa"/>
            <w:shd w:val="clear" w:color="auto" w:fill="auto"/>
          </w:tcPr>
          <w:p w14:paraId="145FCFF5" w14:textId="34FFB6C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AB9B41C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013F624E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726B49" w:rsidRPr="008570C8" w14:paraId="1EC5F4A0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733D043C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06D87A18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D0ADC8" w14:textId="53EC7EF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23060,7</w:t>
            </w:r>
          </w:p>
        </w:tc>
        <w:tc>
          <w:tcPr>
            <w:tcW w:w="992" w:type="dxa"/>
            <w:shd w:val="clear" w:color="auto" w:fill="auto"/>
          </w:tcPr>
          <w:p w14:paraId="15A79AF0" w14:textId="5F700FF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14:paraId="59EFB563" w14:textId="651EC16E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14:paraId="5C0E8CC0" w14:textId="6CB43EDC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14:paraId="353A9045" w14:textId="7952B53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5510,4</w:t>
            </w:r>
          </w:p>
        </w:tc>
        <w:tc>
          <w:tcPr>
            <w:tcW w:w="1058" w:type="dxa"/>
            <w:shd w:val="clear" w:color="auto" w:fill="auto"/>
          </w:tcPr>
          <w:p w14:paraId="22BD7DD6" w14:textId="7587E022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3510,6</w:t>
            </w:r>
          </w:p>
        </w:tc>
        <w:tc>
          <w:tcPr>
            <w:tcW w:w="997" w:type="dxa"/>
            <w:shd w:val="clear" w:color="auto" w:fill="auto"/>
          </w:tcPr>
          <w:p w14:paraId="5A913B41" w14:textId="545FDEDB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5800,0</w:t>
            </w:r>
          </w:p>
        </w:tc>
        <w:tc>
          <w:tcPr>
            <w:tcW w:w="832" w:type="dxa"/>
            <w:shd w:val="clear" w:color="auto" w:fill="auto"/>
          </w:tcPr>
          <w:p w14:paraId="109B1584" w14:textId="6A2988C2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289527D2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D2565F9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726B49" w:rsidRPr="008570C8" w14:paraId="59FE11BB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2B4658A5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44C38676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C0A3283" w14:textId="3344C0B6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65528,0</w:t>
            </w:r>
          </w:p>
        </w:tc>
        <w:tc>
          <w:tcPr>
            <w:tcW w:w="992" w:type="dxa"/>
            <w:shd w:val="clear" w:color="auto" w:fill="auto"/>
          </w:tcPr>
          <w:p w14:paraId="4E4096AB" w14:textId="30F9C19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14:paraId="1EE0F81D" w14:textId="0F7D7334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79B29C8" w14:textId="13645945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569EAECD" w14:textId="133377EA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0A4E3D0" w14:textId="6F2DFA32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36012,0</w:t>
            </w:r>
          </w:p>
        </w:tc>
        <w:tc>
          <w:tcPr>
            <w:tcW w:w="997" w:type="dxa"/>
            <w:shd w:val="clear" w:color="auto" w:fill="auto"/>
          </w:tcPr>
          <w:p w14:paraId="70C46745" w14:textId="3F7BB16E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23250,0</w:t>
            </w:r>
          </w:p>
        </w:tc>
        <w:tc>
          <w:tcPr>
            <w:tcW w:w="832" w:type="dxa"/>
            <w:shd w:val="clear" w:color="auto" w:fill="auto"/>
          </w:tcPr>
          <w:p w14:paraId="39BAB18F" w14:textId="07145178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4A3A9F94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608C86F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726B49" w:rsidRPr="008570C8" w14:paraId="6C0E6E14" w14:textId="77777777" w:rsidTr="00726B49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14:paraId="02FB10BF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74BE32BF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FADAE8B" w14:textId="013D4CB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992" w:type="dxa"/>
            <w:shd w:val="clear" w:color="auto" w:fill="auto"/>
          </w:tcPr>
          <w:p w14:paraId="050DDD4C" w14:textId="679C4D6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14:paraId="7FEF5511" w14:textId="7DDF744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1B9F70AD" w14:textId="2560281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EB26E4B" w14:textId="5E007225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2E3E1E18" w14:textId="604CE08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2015594F" w14:textId="5FF4B098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6E0FF653" w14:textId="1261598E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7569CB0E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769FD07E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  <w:tr w:rsidR="00726B49" w:rsidRPr="008570C8" w14:paraId="1C926FBE" w14:textId="77777777" w:rsidTr="00726B49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14:paraId="00A1DC4C" w14:textId="77777777" w:rsidR="00726B49" w:rsidRPr="008570C8" w:rsidRDefault="00726B49" w:rsidP="00726B49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14:paraId="5C8CF9CB" w14:textId="77777777" w:rsidR="00726B49" w:rsidRPr="008570C8" w:rsidRDefault="00726B49" w:rsidP="00726B49">
            <w:r w:rsidRPr="008570C8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757C4B4" w14:textId="38E6A3CB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14:paraId="6D21F82B" w14:textId="72BAC3E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4B3A6E19" w14:textId="54230CFF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14:paraId="1B9EA541" w14:textId="76DC30EE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14:paraId="30365EDE" w14:textId="642BA27D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14:paraId="30E24397" w14:textId="65AE40B0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14:paraId="7347C2A2" w14:textId="0A79E4B9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832" w:type="dxa"/>
            <w:shd w:val="clear" w:color="auto" w:fill="auto"/>
          </w:tcPr>
          <w:p w14:paraId="2302A555" w14:textId="498AA667" w:rsidR="00726B49" w:rsidRPr="00726B49" w:rsidRDefault="00726B49" w:rsidP="00726B49">
            <w:pPr>
              <w:jc w:val="center"/>
              <w:rPr>
                <w:sz w:val="23"/>
                <w:szCs w:val="23"/>
              </w:rPr>
            </w:pPr>
            <w:r w:rsidRPr="00726B4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14:paraId="378D77AF" w14:textId="77777777" w:rsidR="00726B49" w:rsidRPr="008570C8" w:rsidRDefault="00726B49" w:rsidP="00726B49">
            <w:pPr>
              <w:jc w:val="center"/>
            </w:pPr>
            <w:r w:rsidRPr="008570C8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6" w:type="dxa"/>
            <w:shd w:val="clear" w:color="auto" w:fill="auto"/>
          </w:tcPr>
          <w:p w14:paraId="49354B31" w14:textId="77777777" w:rsidR="00726B49" w:rsidRPr="008570C8" w:rsidRDefault="00726B49" w:rsidP="00726B49">
            <w:pPr>
              <w:jc w:val="center"/>
            </w:pPr>
            <w:r w:rsidRPr="008570C8">
              <w:rPr>
                <w:sz w:val="23"/>
                <w:szCs w:val="23"/>
              </w:rPr>
              <w:t> </w:t>
            </w:r>
          </w:p>
        </w:tc>
      </w:tr>
    </w:tbl>
    <w:p w14:paraId="38D596CD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5071AF3" w14:textId="77777777" w:rsidR="00840102" w:rsidRPr="008570C8" w:rsidRDefault="0083097C">
      <w:pPr>
        <w:pStyle w:val="ConsPlusNormal"/>
        <w:ind w:right="26" w:firstLine="0"/>
        <w:jc w:val="center"/>
      </w:pPr>
      <w:r w:rsidRPr="008570C8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2CA1CC5F" w14:textId="77777777" w:rsidR="00840102" w:rsidRPr="008570C8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2A2829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2A5389F5" w14:textId="77777777" w:rsidR="00840102" w:rsidRPr="008570C8" w:rsidRDefault="0083097C">
      <w:pPr>
        <w:pStyle w:val="ConsPlusNormal"/>
        <w:numPr>
          <w:ilvl w:val="0"/>
          <w:numId w:val="3"/>
        </w:numPr>
        <w:ind w:right="26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61E04668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 сокращения или снижения ожидаемых эффектов от их решения.</w:t>
      </w:r>
    </w:p>
    <w:p w14:paraId="73F9EBC7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2. Правовые риски реализации муниципальной программы связаны с возможными изменениями </w:t>
      </w:r>
      <w:r w:rsidRPr="008570C8">
        <w:rPr>
          <w:rFonts w:ascii="Times New Roman" w:hAnsi="Times New Roman" w:cs="Times New Roman"/>
          <w:sz w:val="28"/>
          <w:szCs w:val="28"/>
        </w:rPr>
        <w:br/>
        <w:t>законодательства Российской Федерации и Краснодарского края.</w:t>
      </w:r>
    </w:p>
    <w:p w14:paraId="55D735FD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минимизация последствий наступления указанных рисков достигается путем регулярного </w:t>
      </w:r>
      <w:r w:rsidRPr="008570C8">
        <w:rPr>
          <w:rFonts w:ascii="Times New Roman" w:hAnsi="Times New Roman" w:cs="Times New Roman"/>
          <w:sz w:val="28"/>
          <w:szCs w:val="28"/>
        </w:rPr>
        <w:lastRenderedPageBreak/>
        <w:t>мониторинга изменений законодательства Российской Федерации и Краснодарского края.</w:t>
      </w:r>
    </w:p>
    <w:p w14:paraId="3C3F1F20" w14:textId="77777777" w:rsidR="00840102" w:rsidRPr="008570C8" w:rsidRDefault="0083097C">
      <w:pPr>
        <w:pStyle w:val="ConsPlusNormal"/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5C99DDE6" w14:textId="77777777" w:rsidR="00840102" w:rsidRPr="008570C8" w:rsidRDefault="00840102">
      <w:pPr>
        <w:widowControl w:val="0"/>
        <w:ind w:right="26"/>
        <w:rPr>
          <w:b/>
          <w:bCs/>
          <w:sz w:val="28"/>
          <w:szCs w:val="28"/>
        </w:rPr>
      </w:pPr>
    </w:p>
    <w:p w14:paraId="15E2A124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77777777"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8570C8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724C59D2" w14:textId="77777777" w:rsidR="00840102" w:rsidRPr="008570C8" w:rsidRDefault="0083097C">
      <w:pPr>
        <w:tabs>
          <w:tab w:val="left" w:pos="3465"/>
        </w:tabs>
        <w:ind w:firstLine="709"/>
        <w:jc w:val="both"/>
      </w:pPr>
      <w:r w:rsidRPr="008570C8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 об  исполнении  мероприятий  муниципальной   программы  для  подготовки оценки  эффективности муниципальной программы.</w:t>
      </w:r>
    </w:p>
    <w:p w14:paraId="761EB55D" w14:textId="77777777"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bCs/>
          <w:sz w:val="28"/>
          <w:szCs w:val="28"/>
        </w:rPr>
        <w:t>Результаты оценки  эффективности  реализации  муниципальной  программы  представляются  ее  координатором    в докладе о ходе реализации муниципальной программы и оценке ее реализации».</w:t>
      </w:r>
    </w:p>
    <w:p w14:paraId="1320962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642D99F4" w14:textId="77777777" w:rsidR="00840102" w:rsidRPr="008570C8" w:rsidRDefault="0083097C">
      <w:pPr>
        <w:widowControl w:val="0"/>
        <w:tabs>
          <w:tab w:val="left" w:pos="3465"/>
        </w:tabs>
        <w:ind w:right="26"/>
        <w:jc w:val="center"/>
      </w:pPr>
      <w:r w:rsidRPr="008570C8">
        <w:rPr>
          <w:bCs/>
          <w:sz w:val="28"/>
          <w:szCs w:val="28"/>
        </w:rPr>
        <w:t>Раздел 8. Механизм реализации муниципальной программы и контроль за ее выполнением</w:t>
      </w:r>
    </w:p>
    <w:p w14:paraId="44781788" w14:textId="77777777" w:rsidR="00840102" w:rsidRPr="008570C8" w:rsidRDefault="0084010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8570C8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Исполнителями Программы являются управление жилищно-коммунального хозяйства администрации Ейского городского поселения Ейского района и МКУ «Центр городского хозяйства» администрации  Ейского городского поселения Ейского района согласно перечню  закрепленных за ними  мероприятий. </w:t>
      </w:r>
    </w:p>
    <w:p w14:paraId="652EE217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 администрации  Ейского городского поселения Ейского района, 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8570C8" w:rsidRDefault="0083097C">
      <w:pPr>
        <w:pStyle w:val="ConsPlusNormal"/>
        <w:tabs>
          <w:tab w:val="left" w:pos="851"/>
        </w:tabs>
        <w:ind w:right="26" w:firstLine="709"/>
        <w:jc w:val="both"/>
      </w:pPr>
      <w:r w:rsidRPr="008570C8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Контроль за исполнением мероприятий программы осуществляют: управление жилищно-коммунального хозяйства администрации Ейского городского поселения и администрация Ейского городского поселения Ейского района.</w:t>
      </w:r>
    </w:p>
    <w:p w14:paraId="5D5146BA" w14:textId="77777777" w:rsidR="00840102" w:rsidRPr="008570C8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 xml:space="preserve">Порядок </w:t>
      </w:r>
      <w:r w:rsidRPr="008570C8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(ххх)», где ххх – адрес многоквартирного дома, дворовая территория которого подлежит благоустройству. </w:t>
      </w:r>
    </w:p>
    <w:p w14:paraId="19DC306A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</w:t>
      </w:r>
      <w:r w:rsidRPr="008570C8">
        <w:rPr>
          <w:sz w:val="28"/>
          <w:szCs w:val="28"/>
        </w:rPr>
        <w:lastRenderedPageBreak/>
        <w:t xml:space="preserve">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14:paraId="073E91B0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 комиссии.</w:t>
      </w:r>
    </w:p>
    <w:p w14:paraId="1F67C9AE" w14:textId="7777777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8570C8" w:rsidRDefault="0083097C">
      <w:pPr>
        <w:widowControl w:val="0"/>
        <w:tabs>
          <w:tab w:val="left" w:pos="3465"/>
        </w:tabs>
        <w:ind w:right="26" w:firstLine="709"/>
        <w:jc w:val="both"/>
      </w:pPr>
      <w:r w:rsidRPr="008570C8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Определить заказчиком  на выполнение работ по благоустройству  городских территорий общего пользования и дворовых  территорий многоквартирных домов, в том числе находящихся в собственности собственников помещений  в многоквартирном доме (по согласованию с собственниками помещений   многоквартирного дома), муниципальное казенное учреждение Ейского городского поселения Ейского района «Центр  городского хозяйства» (далее – Заказчик).  </w:t>
      </w:r>
    </w:p>
    <w:p w14:paraId="42639AE9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lastRenderedPageBreak/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77777777" w:rsidR="00840102" w:rsidRPr="008570C8" w:rsidRDefault="0083097C">
      <w:pPr>
        <w:widowControl w:val="0"/>
        <w:tabs>
          <w:tab w:val="left" w:pos="851"/>
        </w:tabs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 городских 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 xml:space="preserve">Финансовое обеспечение мероприятий по </w:t>
      </w:r>
      <w:r w:rsidRPr="008570C8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 на благоустройство  дворовых территорий многоквартирных домов и благоустройство  городских 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77777777" w:rsidR="00840102" w:rsidRPr="008570C8" w:rsidRDefault="0083097C">
      <w:pPr>
        <w:widowControl w:val="0"/>
        <w:ind w:right="26" w:firstLine="709"/>
        <w:jc w:val="both"/>
      </w:pPr>
      <w:r w:rsidRPr="008570C8">
        <w:rPr>
          <w:sz w:val="28"/>
          <w:szCs w:val="28"/>
        </w:rPr>
        <w:t>Оплата выполненных работ по благоустройству и мероприятий по</w:t>
      </w:r>
      <w:r w:rsidRPr="008570C8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8570C8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>
        <w:rPr>
          <w:sz w:val="28"/>
          <w:szCs w:val="28"/>
        </w:rPr>
        <w:t xml:space="preserve">               </w:t>
      </w:r>
      <w:r w:rsidRPr="008570C8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14:paraId="7596E364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89E68AB" w14:textId="77777777" w:rsidR="00840102" w:rsidRPr="008570C8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30222CFB" w14:textId="77777777" w:rsidR="001B2C9F" w:rsidRPr="008570C8" w:rsidRDefault="00DC3F7A">
      <w:pPr>
        <w:widowControl w:val="0"/>
        <w:tabs>
          <w:tab w:val="left" w:pos="3465"/>
        </w:tabs>
        <w:ind w:right="26"/>
        <w:jc w:val="both"/>
        <w:rPr>
          <w:sz w:val="28"/>
          <w:szCs w:val="28"/>
        </w:rPr>
      </w:pPr>
      <w:r>
        <w:rPr>
          <w:bCs/>
          <w:sz w:val="28"/>
          <w:szCs w:val="28"/>
        </w:rPr>
        <w:t>Н</w:t>
      </w:r>
      <w:r w:rsidR="001B2C9F" w:rsidRPr="008570C8">
        <w:rPr>
          <w:sz w:val="28"/>
          <w:szCs w:val="28"/>
        </w:rPr>
        <w:t>ачальник</w:t>
      </w:r>
      <w:r w:rsidR="0083097C" w:rsidRPr="008570C8">
        <w:rPr>
          <w:sz w:val="28"/>
          <w:szCs w:val="28"/>
        </w:rPr>
        <w:t xml:space="preserve"> управления </w:t>
      </w:r>
    </w:p>
    <w:p w14:paraId="2A247040" w14:textId="77777777" w:rsidR="00840102" w:rsidRPr="008570C8" w:rsidRDefault="0083097C">
      <w:pPr>
        <w:widowControl w:val="0"/>
        <w:tabs>
          <w:tab w:val="left" w:pos="3465"/>
        </w:tabs>
        <w:ind w:right="26"/>
        <w:jc w:val="both"/>
      </w:pPr>
      <w:r w:rsidRPr="008570C8">
        <w:rPr>
          <w:sz w:val="28"/>
          <w:szCs w:val="28"/>
        </w:rPr>
        <w:t xml:space="preserve">жилищно-коммунального хозяйства                                                                                      </w:t>
      </w:r>
      <w:r w:rsidR="008570C8">
        <w:rPr>
          <w:sz w:val="28"/>
          <w:szCs w:val="28"/>
        </w:rPr>
        <w:t xml:space="preserve">          </w:t>
      </w:r>
      <w:r w:rsidR="00DA544F">
        <w:rPr>
          <w:sz w:val="28"/>
          <w:szCs w:val="28"/>
        </w:rPr>
        <w:t xml:space="preserve">         </w:t>
      </w:r>
      <w:r w:rsidR="008570C8">
        <w:rPr>
          <w:sz w:val="28"/>
          <w:szCs w:val="28"/>
        </w:rPr>
        <w:t xml:space="preserve">              </w:t>
      </w:r>
      <w:r w:rsidRPr="008570C8">
        <w:rPr>
          <w:sz w:val="28"/>
          <w:szCs w:val="28"/>
        </w:rPr>
        <w:t xml:space="preserve">     </w:t>
      </w:r>
      <w:r w:rsidR="00752A67">
        <w:rPr>
          <w:sz w:val="28"/>
          <w:szCs w:val="28"/>
        </w:rPr>
        <w:t>Д.К. Драчев</w:t>
      </w:r>
    </w:p>
    <w:sectPr w:rsidR="00840102" w:rsidRPr="008570C8" w:rsidSect="00840102">
      <w:headerReference w:type="default" r:id="rId7"/>
      <w:headerReference w:type="first" r:id="rId8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0945C" w14:textId="77777777" w:rsidR="00277FB9" w:rsidRDefault="00277FB9">
      <w:r>
        <w:separator/>
      </w:r>
    </w:p>
  </w:endnote>
  <w:endnote w:type="continuationSeparator" w:id="0">
    <w:p w14:paraId="39DD7FEA" w14:textId="77777777" w:rsidR="00277FB9" w:rsidRDefault="0027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DA769" w14:textId="77777777" w:rsidR="00277FB9" w:rsidRDefault="00277FB9">
      <w:r>
        <w:separator/>
      </w:r>
    </w:p>
  </w:footnote>
  <w:footnote w:type="continuationSeparator" w:id="0">
    <w:p w14:paraId="18995CFB" w14:textId="77777777" w:rsidR="00277FB9" w:rsidRDefault="00277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38104" w14:textId="044664C1" w:rsidR="00DF389B" w:rsidRDefault="00A93A9F">
    <w:pPr>
      <w:pStyle w:val="afc"/>
      <w:jc w:val="center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67BE22B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62249575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A93A9F">
                            <w:rPr>
                              <w:rStyle w:val="a8"/>
                              <w:noProof/>
                            </w:rPr>
                            <w:t>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14:paraId="29EC2956" w14:textId="62249575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A93A9F">
                      <w:rPr>
                        <w:rStyle w:val="a8"/>
                        <w:noProof/>
                      </w:rPr>
                      <w:t>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97C"/>
    <w:rsid w:val="00173D74"/>
    <w:rsid w:val="001766C7"/>
    <w:rsid w:val="001A7E24"/>
    <w:rsid w:val="001B2C9F"/>
    <w:rsid w:val="001D6C2E"/>
    <w:rsid w:val="00204EA1"/>
    <w:rsid w:val="0027568D"/>
    <w:rsid w:val="00277FB9"/>
    <w:rsid w:val="002A7076"/>
    <w:rsid w:val="003A23ED"/>
    <w:rsid w:val="003E1EA8"/>
    <w:rsid w:val="00425656"/>
    <w:rsid w:val="00487869"/>
    <w:rsid w:val="00493EB5"/>
    <w:rsid w:val="004E5F5F"/>
    <w:rsid w:val="00503C6A"/>
    <w:rsid w:val="005343C9"/>
    <w:rsid w:val="00544DB8"/>
    <w:rsid w:val="00612133"/>
    <w:rsid w:val="00685391"/>
    <w:rsid w:val="00693B1A"/>
    <w:rsid w:val="006C4128"/>
    <w:rsid w:val="006F490A"/>
    <w:rsid w:val="00726B49"/>
    <w:rsid w:val="00752A67"/>
    <w:rsid w:val="00761304"/>
    <w:rsid w:val="0083097C"/>
    <w:rsid w:val="00840102"/>
    <w:rsid w:val="0085339B"/>
    <w:rsid w:val="008570C8"/>
    <w:rsid w:val="008D4E44"/>
    <w:rsid w:val="008F53C6"/>
    <w:rsid w:val="00900A93"/>
    <w:rsid w:val="00926036"/>
    <w:rsid w:val="009C1B02"/>
    <w:rsid w:val="00A0391A"/>
    <w:rsid w:val="00A83698"/>
    <w:rsid w:val="00A93A9F"/>
    <w:rsid w:val="00AF7BAE"/>
    <w:rsid w:val="00B35096"/>
    <w:rsid w:val="00B4397F"/>
    <w:rsid w:val="00B800F7"/>
    <w:rsid w:val="00B85094"/>
    <w:rsid w:val="00B95F57"/>
    <w:rsid w:val="00C52810"/>
    <w:rsid w:val="00C90856"/>
    <w:rsid w:val="00DA544F"/>
    <w:rsid w:val="00DC3F7A"/>
    <w:rsid w:val="00DF389B"/>
    <w:rsid w:val="00EE1743"/>
    <w:rsid w:val="00F31C2C"/>
    <w:rsid w:val="00F35B92"/>
    <w:rsid w:val="00F610DE"/>
    <w:rsid w:val="00F63EE0"/>
    <w:rsid w:val="00F641E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7139</Words>
  <Characters>40694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2021-08-03T08:54:00Z</cp:lastPrinted>
  <dcterms:created xsi:type="dcterms:W3CDTF">2021-08-04T13:03:00Z</dcterms:created>
  <dcterms:modified xsi:type="dcterms:W3CDTF">2021-08-04T13:03:00Z</dcterms:modified>
</cp:coreProperties>
</file>